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RPr="00F03DA0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Pr="00F03DA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b/>
                <w:i/>
                <w:color w:val="000080"/>
                <w:sz w:val="18"/>
                <w:szCs w:val="18"/>
              </w:rPr>
            </w:pPr>
            <w:r w:rsidRPr="00F03DA0">
              <w:rPr>
                <w:i/>
                <w:color w:val="000080"/>
                <w:sz w:val="18"/>
                <w:szCs w:val="18"/>
              </w:rPr>
              <w:t xml:space="preserve">Załącznik Nr 1 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F03DA0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Pr="00F03DA0" w:rsidRDefault="00A92083" w:rsidP="004B5BB8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 w:rsidRPr="00F03DA0">
              <w:rPr>
                <w:i/>
                <w:color w:val="000080"/>
                <w:sz w:val="18"/>
                <w:szCs w:val="18"/>
              </w:rPr>
              <w:t xml:space="preserve">Znak </w:t>
            </w:r>
            <w:r w:rsidR="00943718" w:rsidRPr="00F03DA0">
              <w:rPr>
                <w:i/>
                <w:color w:val="002060"/>
                <w:sz w:val="18"/>
                <w:szCs w:val="18"/>
              </w:rPr>
              <w:t xml:space="preserve">sprawy </w:t>
            </w:r>
            <w:r w:rsidR="007A2230" w:rsidRPr="00F03DA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F03DA0" w:rsidRPr="00F03DA0">
              <w:rPr>
                <w:b/>
                <w:i/>
                <w:color w:val="002060"/>
                <w:sz w:val="18"/>
                <w:szCs w:val="18"/>
              </w:rPr>
              <w:t>KIM 4</w:t>
            </w:r>
            <w:r w:rsidR="007A2230" w:rsidRPr="00F03DA0">
              <w:rPr>
                <w:b/>
                <w:i/>
                <w:color w:val="002060"/>
                <w:sz w:val="18"/>
                <w:szCs w:val="18"/>
              </w:rPr>
              <w:t>/</w:t>
            </w:r>
            <w:r w:rsidR="00943718" w:rsidRPr="00F03DA0">
              <w:rPr>
                <w:b/>
                <w:i/>
                <w:color w:val="002060"/>
                <w:sz w:val="18"/>
                <w:szCs w:val="18"/>
              </w:rPr>
              <w:t xml:space="preserve"> 2020</w:t>
            </w:r>
            <w:r w:rsidR="00F03DA0" w:rsidRPr="00F03DA0">
              <w:rPr>
                <w:b/>
                <w:i/>
                <w:color w:val="002060"/>
                <w:sz w:val="18"/>
                <w:szCs w:val="18"/>
              </w:rPr>
              <w:t>(II)</w:t>
            </w:r>
            <w:r w:rsidR="00943718" w:rsidRPr="00F03DA0">
              <w:rPr>
                <w:b/>
                <w:i/>
                <w:color w:val="002060"/>
                <w:sz w:val="18"/>
                <w:szCs w:val="18"/>
              </w:rPr>
              <w:t xml:space="preserve"> </w:t>
            </w:r>
            <w:r w:rsidR="004B5BB8" w:rsidRPr="00F03DA0">
              <w:rPr>
                <w:i/>
                <w:color w:val="002060"/>
                <w:sz w:val="18"/>
                <w:szCs w:val="18"/>
              </w:rPr>
              <w:t xml:space="preserve"> </w:t>
            </w:r>
          </w:p>
        </w:tc>
      </w:tr>
    </w:tbl>
    <w:p w:rsidR="00A92083" w:rsidRPr="00F03DA0" w:rsidRDefault="00A92083">
      <w:pPr>
        <w:autoSpaceDE w:val="0"/>
        <w:ind w:left="7088"/>
        <w:rPr>
          <w:b/>
          <w:bCs/>
        </w:rPr>
      </w:pPr>
    </w:p>
    <w:p w:rsidR="00A92083" w:rsidRPr="00F03DA0" w:rsidRDefault="00A92083">
      <w:pPr>
        <w:autoSpaceDE w:val="0"/>
        <w:ind w:left="7088"/>
        <w:rPr>
          <w:b/>
          <w:bCs/>
        </w:rPr>
      </w:pPr>
    </w:p>
    <w:p w:rsidR="00965360" w:rsidRPr="00F03DA0" w:rsidRDefault="00965360">
      <w:pPr>
        <w:autoSpaceDE w:val="0"/>
        <w:ind w:left="7088"/>
        <w:rPr>
          <w:bCs/>
          <w:sz w:val="22"/>
          <w:szCs w:val="22"/>
        </w:rPr>
      </w:pPr>
      <w:r w:rsidRPr="00F03DA0">
        <w:rPr>
          <w:b/>
          <w:bCs/>
        </w:rPr>
        <w:t>Gmina Kartuzy</w:t>
      </w:r>
    </w:p>
    <w:p w:rsidR="00965360" w:rsidRPr="00F03DA0" w:rsidRDefault="00965360">
      <w:pPr>
        <w:autoSpaceDE w:val="0"/>
        <w:ind w:left="7088"/>
        <w:rPr>
          <w:bCs/>
          <w:sz w:val="22"/>
          <w:szCs w:val="22"/>
        </w:rPr>
      </w:pPr>
      <w:r w:rsidRPr="00F03DA0">
        <w:rPr>
          <w:bCs/>
          <w:sz w:val="22"/>
          <w:szCs w:val="22"/>
        </w:rPr>
        <w:t xml:space="preserve">ul. gen. Józefa Hallera 1 </w:t>
      </w:r>
    </w:p>
    <w:p w:rsidR="00965360" w:rsidRPr="00F03DA0" w:rsidRDefault="00965360">
      <w:pPr>
        <w:autoSpaceDE w:val="0"/>
        <w:ind w:left="7088"/>
        <w:rPr>
          <w:b/>
          <w:bCs/>
          <w:i/>
          <w:sz w:val="28"/>
          <w:szCs w:val="28"/>
          <w:u w:val="single"/>
        </w:rPr>
      </w:pPr>
      <w:r w:rsidRPr="00F03DA0">
        <w:rPr>
          <w:bCs/>
          <w:sz w:val="22"/>
          <w:szCs w:val="22"/>
        </w:rPr>
        <w:t>83-300 Kartuzy</w:t>
      </w:r>
    </w:p>
    <w:p w:rsidR="00965360" w:rsidRPr="00F03DA0" w:rsidRDefault="00965360">
      <w:pPr>
        <w:autoSpaceDE w:val="0"/>
        <w:spacing w:before="120"/>
        <w:jc w:val="center"/>
      </w:pPr>
      <w:r w:rsidRPr="00F03DA0">
        <w:rPr>
          <w:b/>
          <w:bCs/>
          <w:i/>
          <w:sz w:val="28"/>
          <w:szCs w:val="28"/>
          <w:u w:val="single"/>
        </w:rPr>
        <w:t>OFERTA</w:t>
      </w:r>
    </w:p>
    <w:p w:rsidR="00965360" w:rsidRPr="00F03DA0" w:rsidRDefault="00965360">
      <w:pPr>
        <w:autoSpaceDE w:val="0"/>
        <w:spacing w:before="120" w:after="120"/>
        <w:jc w:val="both"/>
        <w:rPr>
          <w:b/>
          <w:szCs w:val="22"/>
        </w:rPr>
      </w:pPr>
      <w:r w:rsidRPr="00F03DA0">
        <w:t>Złożona przez Wykonawcę, którego reprezentuję, w postępowaniu o udzielenie zamówienia publicznego prowadzonego w trybie zapytania ofertowego</w:t>
      </w:r>
      <w:r w:rsidRPr="00F03DA0">
        <w:rPr>
          <w:color w:val="000000"/>
        </w:rPr>
        <w:t xml:space="preserve"> </w:t>
      </w:r>
      <w:r w:rsidRPr="00F03DA0">
        <w:t>o szacunkowej wartości zamówienia nie przekraczającej 30 000 euro</w:t>
      </w:r>
      <w:r w:rsidRPr="00F03DA0">
        <w:rPr>
          <w:color w:val="000000"/>
        </w:rPr>
        <w:t xml:space="preserve"> </w:t>
      </w:r>
      <w:proofErr w:type="spellStart"/>
      <w:r w:rsidRPr="00F03DA0">
        <w:rPr>
          <w:color w:val="000000"/>
        </w:rPr>
        <w:t>pn</w:t>
      </w:r>
      <w:proofErr w:type="spellEnd"/>
      <w:r w:rsidRPr="00F03DA0">
        <w:rPr>
          <w:color w:val="000000"/>
        </w:rPr>
        <w:t>:</w:t>
      </w:r>
    </w:p>
    <w:p w:rsidR="00965360" w:rsidRPr="00F03DA0" w:rsidRDefault="00943718" w:rsidP="00EC6882">
      <w:pPr>
        <w:jc w:val="center"/>
      </w:pPr>
      <w:r w:rsidRPr="00F03DA0">
        <w:t xml:space="preserve"> </w:t>
      </w:r>
      <w:r w:rsidR="00F03DA0" w:rsidRPr="00F03DA0">
        <w:t>Przeprowadzenie warsztatów wraz z dostarczeniem materiałów niezbędnych do utworzenia strefy do grillowania</w:t>
      </w:r>
      <w:r w:rsidR="003773CE" w:rsidRPr="003773CE">
        <w:t xml:space="preserve"> oraz montaż dostarczonych elementów małej architektury</w:t>
      </w:r>
      <w:r w:rsidR="003773CE">
        <w:t>.</w:t>
      </w:r>
    </w:p>
    <w:p w:rsidR="00943718" w:rsidRPr="00F03DA0" w:rsidRDefault="00943718" w:rsidP="00EC6882">
      <w:pPr>
        <w:jc w:val="center"/>
        <w:rPr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 w:rsidRPr="00F03DA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 w:rsidRPr="00F03DA0">
              <w:rPr>
                <w:b/>
                <w:sz w:val="22"/>
                <w:szCs w:val="22"/>
              </w:rPr>
              <w:t>DANE WYKONAWCY:</w:t>
            </w:r>
          </w:p>
        </w:tc>
      </w:tr>
      <w:tr w:rsidR="00965360" w:rsidRPr="00F03DA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 xml:space="preserve">Osoba odpowiedzialna za kontakty </w:t>
            </w:r>
            <w:r w:rsidRPr="00F03DA0">
              <w:rPr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sz w:val="22"/>
                <w:szCs w:val="22"/>
              </w:rPr>
            </w:pP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 w:rsidRPr="00F03DA0">
              <w:rPr>
                <w:sz w:val="22"/>
                <w:szCs w:val="22"/>
              </w:rPr>
              <w:t>tel</w:t>
            </w:r>
            <w:proofErr w:type="spellEnd"/>
            <w:r w:rsidRPr="00F03DA0">
              <w:rPr>
                <w:sz w:val="22"/>
                <w:szCs w:val="22"/>
              </w:rPr>
              <w:t>:.............................................</w:t>
            </w:r>
          </w:p>
        </w:tc>
      </w:tr>
      <w:tr w:rsidR="00965360" w:rsidRPr="00F03DA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 w:rsidRPr="00F03DA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sz w:val="22"/>
                <w:szCs w:val="22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  <w:p w:rsidR="00965360" w:rsidRPr="00F03DA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 w:rsidRPr="00F03DA0">
              <w:rPr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Pr="00F03DA0" w:rsidRDefault="00965360">
      <w:pPr>
        <w:autoSpaceDE w:val="0"/>
        <w:rPr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 w:rsidRPr="00F03DA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sz w:val="22"/>
                <w:szCs w:val="22"/>
              </w:rPr>
            </w:pPr>
            <w:r w:rsidRPr="00F03DA0">
              <w:rPr>
                <w:b/>
                <w:sz w:val="22"/>
                <w:szCs w:val="22"/>
              </w:rPr>
              <w:t xml:space="preserve">CENA RYCZAŁTOWA </w:t>
            </w:r>
          </w:p>
          <w:p w:rsidR="00965360" w:rsidRPr="00F03DA0" w:rsidRDefault="00965360">
            <w:pPr>
              <w:autoSpaceDE w:val="0"/>
              <w:spacing w:before="60" w:after="120"/>
              <w:ind w:left="66"/>
              <w:jc w:val="both"/>
              <w:rPr>
                <w:sz w:val="20"/>
                <w:szCs w:val="20"/>
              </w:rPr>
            </w:pPr>
            <w:r w:rsidRPr="00F03DA0">
              <w:rPr>
                <w:sz w:val="22"/>
                <w:szCs w:val="22"/>
              </w:rPr>
              <w:t xml:space="preserve">Wykonawca oferuje realizację zamówienia na warunkach określonych </w:t>
            </w:r>
            <w:r w:rsidR="00091804" w:rsidRPr="00F03DA0">
              <w:rPr>
                <w:sz w:val="22"/>
                <w:szCs w:val="22"/>
              </w:rPr>
              <w:t>w zapytaniu ofertowym</w:t>
            </w:r>
            <w:r w:rsidRPr="00F03DA0">
              <w:rPr>
                <w:sz w:val="22"/>
                <w:szCs w:val="22"/>
              </w:rPr>
              <w:t xml:space="preserve"> za cenę ryczałtową:: </w:t>
            </w:r>
            <w:r w:rsidRPr="00F03DA0">
              <w:rPr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RPr="00F03DA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Pr="00F03DA0" w:rsidRDefault="00965360">
                  <w:pPr>
                    <w:autoSpaceDE w:val="0"/>
                    <w:spacing w:before="120" w:after="120"/>
                    <w:rPr>
                      <w:sz w:val="20"/>
                      <w:szCs w:val="22"/>
                    </w:rPr>
                  </w:pPr>
                  <w:r w:rsidRPr="00F03DA0">
                    <w:rPr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Pr="00F03DA0" w:rsidRDefault="00965360">
                  <w:pPr>
                    <w:autoSpaceDE w:val="0"/>
                    <w:spacing w:before="240" w:after="120"/>
                    <w:rPr>
                      <w:b/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2"/>
                    </w:rPr>
                    <w:t xml:space="preserve">Wartość podatku VAT </w:t>
                  </w:r>
                  <w:r w:rsidR="00057D51" w:rsidRPr="00F03DA0">
                    <w:rPr>
                      <w:sz w:val="20"/>
                      <w:szCs w:val="22"/>
                    </w:rPr>
                    <w:t>………………%</w:t>
                  </w:r>
                </w:p>
                <w:p w:rsidR="00965360" w:rsidRPr="00F03DA0" w:rsidRDefault="00965360">
                  <w:pPr>
                    <w:autoSpaceDE w:val="0"/>
                    <w:spacing w:before="240" w:after="120"/>
                    <w:rPr>
                      <w:sz w:val="20"/>
                      <w:szCs w:val="20"/>
                    </w:rPr>
                  </w:pPr>
                  <w:r w:rsidRPr="00F03DA0">
                    <w:rPr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  <w:rPr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F03DA0">
                    <w:rPr>
                      <w:sz w:val="20"/>
                      <w:szCs w:val="20"/>
                    </w:rPr>
                    <w:t>………………… zł</w:t>
                  </w:r>
                </w:p>
                <w:p w:rsidR="00965360" w:rsidRPr="00F03DA0" w:rsidRDefault="00965360">
                  <w:pPr>
                    <w:autoSpaceDE w:val="0"/>
                    <w:spacing w:before="240" w:after="60"/>
                    <w:jc w:val="center"/>
                  </w:pPr>
                  <w:r w:rsidRPr="00F03DA0">
                    <w:rPr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Pr="00F03DA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 w:rsidRPr="00F03DA0">
              <w:rPr>
                <w:b/>
                <w:sz w:val="18"/>
                <w:szCs w:val="18"/>
              </w:rPr>
              <w:t xml:space="preserve">CENA RYCZAŁTOWA </w:t>
            </w:r>
            <w:r w:rsidRPr="00F03DA0">
              <w:rPr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 w:rsidRPr="00F03DA0">
              <w:rPr>
                <w:sz w:val="18"/>
                <w:szCs w:val="18"/>
              </w:rPr>
              <w:t>zamówienia zgodnie z zapytaniem</w:t>
            </w:r>
            <w:r w:rsidRPr="00F03DA0">
              <w:rPr>
                <w:sz w:val="18"/>
                <w:szCs w:val="18"/>
              </w:rPr>
              <w:t>.</w:t>
            </w:r>
          </w:p>
        </w:tc>
      </w:tr>
    </w:tbl>
    <w:p w:rsidR="00965360" w:rsidRPr="00F03DA0" w:rsidRDefault="00965360">
      <w:pPr>
        <w:autoSpaceDE w:val="0"/>
        <w:rPr>
          <w:sz w:val="12"/>
          <w:szCs w:val="12"/>
        </w:rPr>
      </w:pPr>
    </w:p>
    <w:p w:rsidR="00965360" w:rsidRPr="00F03DA0" w:rsidRDefault="00965360">
      <w:pPr>
        <w:sectPr w:rsidR="00965360" w:rsidRPr="00F03DA0" w:rsidSect="00A92083">
          <w:headerReference w:type="default" r:id="rId8"/>
          <w:footerReference w:type="default" r:id="rId9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RPr="00F03DA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sz w:val="22"/>
                <w:szCs w:val="22"/>
              </w:rPr>
            </w:pPr>
            <w:r w:rsidRPr="00F03DA0">
              <w:rPr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F03DA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Termin realizacji zamówienia: </w:t>
            </w:r>
            <w:r w:rsidR="00943718" w:rsidRPr="00F03DA0">
              <w:rPr>
                <w:rFonts w:eastAsia="Arial"/>
                <w:b/>
                <w:u w:val="single"/>
              </w:rPr>
              <w:t>…………..</w:t>
            </w:r>
            <w:r w:rsidR="004C15DB">
              <w:rPr>
                <w:rFonts w:eastAsia="Arial"/>
                <w:b/>
                <w:u w:val="single"/>
              </w:rPr>
              <w:t>.2021</w:t>
            </w:r>
            <w:r w:rsidR="00B63AC7" w:rsidRPr="00F03DA0">
              <w:rPr>
                <w:rFonts w:eastAsia="Arial"/>
                <w:b/>
                <w:u w:val="single"/>
              </w:rPr>
              <w:t xml:space="preserve"> </w:t>
            </w:r>
            <w:r w:rsidRPr="00F03DA0">
              <w:rPr>
                <w:rFonts w:eastAsia="Arial"/>
                <w:b/>
                <w:u w:val="single"/>
              </w:rPr>
              <w:t>r.</w:t>
            </w:r>
            <w:r w:rsidRPr="00F03DA0">
              <w:rPr>
                <w:rFonts w:eastAsia="Arial"/>
              </w:rPr>
              <w:t xml:space="preserve"> </w:t>
            </w:r>
          </w:p>
          <w:p w:rsidR="00965360" w:rsidRPr="00F03DA0" w:rsidRDefault="00965360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</w:pPr>
            <w:r w:rsidRPr="00F03DA0">
              <w:t>Wykonawca zobowiązuje się do zawarcia umowy w miejscu i terminie wyznaczonym przez Zamawiającego.</w:t>
            </w:r>
          </w:p>
          <w:p w:rsidR="001559C5" w:rsidRPr="00F03DA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F03DA0">
              <w:t>Oświadczamy, że zapoznaliśmy się z projektem umowy, akceptujemy go w całości i w przypadku wyboru naszej oferty podpiszemy ją na warunkach określonych w projekcie.</w:t>
            </w:r>
          </w:p>
          <w:p w:rsidR="001559C5" w:rsidRPr="00F03DA0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sz w:val="22"/>
                <w:szCs w:val="22"/>
              </w:rPr>
            </w:pPr>
            <w:r w:rsidRPr="00F03DA0">
              <w:t>Oświadczamy, że do wykonania określonych prac i czynności posiadamy niezbędne uprawnienia, wiedzę i doświadczenie, potencjał ekonomiczny techniczny</w:t>
            </w:r>
            <w:r w:rsidR="00A92083" w:rsidRPr="00F03DA0">
              <w:t xml:space="preserve"> i osobowy/ kadrowy.</w:t>
            </w:r>
          </w:p>
          <w:p w:rsidR="001559C5" w:rsidRPr="00F03DA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zapoznałem się z opisem przedmiotu zamówienia i nie wnoszę </w:t>
            </w:r>
            <w:r w:rsidRPr="00F03DA0">
              <w:rPr>
                <w:rFonts w:eastAsia="Arial"/>
              </w:rPr>
              <w:br/>
              <w:t xml:space="preserve"> do niego zastrzeżeń. </w:t>
            </w:r>
          </w:p>
          <w:p w:rsidR="001559C5" w:rsidRPr="00F03DA0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znajduję się w sytuacji finansowej umożliwiającej realizację przedmiotu zamówienia.    </w:t>
            </w:r>
          </w:p>
          <w:p w:rsidR="001559C5" w:rsidRPr="00F03DA0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eastAsia="Arial"/>
              </w:rPr>
            </w:pPr>
            <w:r w:rsidRPr="00F03DA0">
              <w:rPr>
                <w:rFonts w:eastAsia="Arial"/>
              </w:rPr>
              <w:t xml:space="preserve">Oświadczam, że nie jestem powiązany kapitałowo/osobowo z zamawiającym. </w:t>
            </w:r>
          </w:p>
        </w:tc>
      </w:tr>
      <w:tr w:rsidR="00965360" w:rsidRPr="00F03DA0" w:rsidTr="00E23273">
        <w:trPr>
          <w:trHeight w:val="80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 w:rsidP="00A92083">
            <w:pPr>
              <w:pStyle w:val="Zwykytekst3"/>
              <w:jc w:val="lef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1C02E1" w:rsidRPr="00F03DA0" w:rsidRDefault="001C02E1" w:rsidP="00E23273">
      <w:pPr>
        <w:autoSpaceDE w:val="0"/>
        <w:spacing w:before="40"/>
        <w:rPr>
          <w:sz w:val="12"/>
          <w:szCs w:val="12"/>
        </w:rPr>
      </w:pPr>
      <w:bookmarkStart w:id="0" w:name="_GoBack"/>
      <w:bookmarkEnd w:id="0"/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 w:rsidRPr="00F03DA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/>
              <w:rPr>
                <w:sz w:val="16"/>
                <w:szCs w:val="16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F03DA0" w:rsidRDefault="00965360">
            <w:pPr>
              <w:autoSpaceDE w:val="0"/>
              <w:spacing w:after="120"/>
              <w:jc w:val="center"/>
              <w:rPr>
                <w:sz w:val="22"/>
                <w:szCs w:val="22"/>
              </w:rPr>
            </w:pPr>
            <w:r w:rsidRPr="00F03DA0">
              <w:rPr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Pr="00F03DA0" w:rsidRDefault="00965360">
            <w:pPr>
              <w:autoSpaceDE w:val="0"/>
              <w:snapToGrid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spacing w:before="120" w:after="120"/>
              <w:rPr>
                <w:sz w:val="22"/>
                <w:szCs w:val="22"/>
              </w:rPr>
            </w:pPr>
          </w:p>
          <w:p w:rsidR="00965360" w:rsidRPr="00F03DA0" w:rsidRDefault="00965360">
            <w:pPr>
              <w:autoSpaceDE w:val="0"/>
              <w:jc w:val="center"/>
              <w:rPr>
                <w:sz w:val="16"/>
                <w:szCs w:val="16"/>
              </w:rPr>
            </w:pPr>
            <w:r w:rsidRPr="00F03DA0">
              <w:rPr>
                <w:sz w:val="22"/>
                <w:szCs w:val="22"/>
              </w:rPr>
              <w:t>…………………………………………………….</w:t>
            </w:r>
          </w:p>
          <w:p w:rsidR="00965360" w:rsidRPr="00F03DA0" w:rsidRDefault="00965360">
            <w:pPr>
              <w:autoSpaceDE w:val="0"/>
              <w:jc w:val="center"/>
            </w:pPr>
            <w:r w:rsidRPr="00F03DA0">
              <w:rPr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Pr="00F03DA0" w:rsidRDefault="00965360">
      <w:pPr>
        <w:autoSpaceDE w:val="0"/>
      </w:pPr>
    </w:p>
    <w:sectPr w:rsidR="00965360" w:rsidRPr="00F03DA0" w:rsidSect="00AF5F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A69" w:rsidRDefault="00750A69">
      <w:r>
        <w:separator/>
      </w:r>
    </w:p>
  </w:endnote>
  <w:endnote w:type="continuationSeparator" w:id="0">
    <w:p w:rsidR="00750A69" w:rsidRDefault="00750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>
    <w:r>
      <w:rPr>
        <w:noProof/>
        <w:lang w:eastAsia="pl-PL"/>
      </w:rPr>
      <w:drawing>
        <wp:anchor distT="0" distB="0" distL="114300" distR="114300" simplePos="0" relativeHeight="251672064" behindDoc="1" locked="0" layoutInCell="1" allowOverlap="1" wp14:anchorId="6F4C5F81" wp14:editId="5FF8BB5E">
          <wp:simplePos x="0" y="0"/>
          <wp:positionH relativeFrom="column">
            <wp:posOffset>5697855</wp:posOffset>
          </wp:positionH>
          <wp:positionV relativeFrom="paragraph">
            <wp:posOffset>-330200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0" name="Obraz 10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70016" behindDoc="0" locked="0" layoutInCell="0" allowOverlap="1" wp14:anchorId="6438E761" wp14:editId="76115318">
          <wp:simplePos x="0" y="0"/>
          <wp:positionH relativeFrom="page">
            <wp:posOffset>140970</wp:posOffset>
          </wp:positionH>
          <wp:positionV relativeFrom="page">
            <wp:posOffset>9911715</wp:posOffset>
          </wp:positionV>
          <wp:extent cx="6123940" cy="191135"/>
          <wp:effectExtent l="0" t="0" r="0" b="0"/>
          <wp:wrapNone/>
          <wp:docPr id="9" name="Obraz 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A92083" w:rsidRPr="00A92083" w:rsidRDefault="00A92083" w:rsidP="00A92083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</w:pPr>
          <w:r>
            <w:t xml:space="preserve">                                                                            </w:t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E23273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E23273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965360" w:rsidRDefault="00965360">
    <w:pPr>
      <w:pStyle w:val="Stopka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4B5BB8" w:rsidP="004B5BB8">
    <w:pPr>
      <w:tabs>
        <w:tab w:val="left" w:pos="9180"/>
      </w:tabs>
      <w:autoSpaceDE w:val="0"/>
    </w:pPr>
    <w:r>
      <w:rPr>
        <w:noProof/>
        <w:lang w:eastAsia="pl-PL"/>
      </w:rPr>
      <w:drawing>
        <wp:anchor distT="0" distB="0" distL="114300" distR="114300" simplePos="0" relativeHeight="251674112" behindDoc="1" locked="0" layoutInCell="1" allowOverlap="1" wp14:anchorId="57B6D5D9" wp14:editId="1C36DA0C">
          <wp:simplePos x="0" y="0"/>
          <wp:positionH relativeFrom="column">
            <wp:posOffset>5749290</wp:posOffset>
          </wp:positionH>
          <wp:positionV relativeFrom="paragraph">
            <wp:posOffset>-495935</wp:posOffset>
          </wp:positionV>
          <wp:extent cx="853440" cy="752475"/>
          <wp:effectExtent l="0" t="0" r="3810" b="9525"/>
          <wp:wrapTight wrapText="bothSides">
            <wp:wrapPolygon edited="0">
              <wp:start x="0" y="0"/>
              <wp:lineTo x="0" y="21327"/>
              <wp:lineTo x="21214" y="21327"/>
              <wp:lineTo x="21214" y="0"/>
              <wp:lineTo x="0" y="0"/>
            </wp:wrapPolygon>
          </wp:wrapTight>
          <wp:docPr id="11" name="Obraz 11" descr="C:\Users\stażystka\Documents\Kinga\LOGA\RPO WP 2014-2020\logo KARTU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tażystka\Documents\Kinga\LOGA\RPO WP 2014-2020\logo KARTU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432C3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7F57CDA1" wp14:editId="6678A06F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23273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23273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E23273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E23273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  <w:r>
      <w:rPr>
        <w:noProof/>
        <w:lang w:eastAsia="pl-PL"/>
      </w:rPr>
      <w:drawing>
        <wp:anchor distT="0" distB="0" distL="114300" distR="114300" simplePos="0" relativeHeight="251676160" behindDoc="0" locked="0" layoutInCell="0" allowOverlap="1" wp14:anchorId="38CFFFE1" wp14:editId="1E982033">
          <wp:simplePos x="0" y="0"/>
          <wp:positionH relativeFrom="page">
            <wp:posOffset>93345</wp:posOffset>
          </wp:positionH>
          <wp:positionV relativeFrom="page">
            <wp:posOffset>9885045</wp:posOffset>
          </wp:positionV>
          <wp:extent cx="6123940" cy="191135"/>
          <wp:effectExtent l="0" t="0" r="0" b="0"/>
          <wp:wrapNone/>
          <wp:docPr id="12" name="Obraz 1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3940" cy="191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965360" w:rsidRDefault="00965360">
    <w:pPr>
      <w:autoSpaceDE w:val="0"/>
      <w:jc w:val="center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autoSpaceDE w:val="0"/>
      <w:ind w:left="900" w:hanging="900"/>
      <w:jc w:val="both"/>
      <w:rPr>
        <w:rFonts w:ascii="Arial" w:hAnsi="Arial" w:cs="Arial"/>
        <w:color w:val="000080"/>
        <w:sz w:val="16"/>
        <w:szCs w:val="16"/>
      </w:rPr>
    </w:pP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A69" w:rsidRDefault="00750A69">
      <w:r>
        <w:separator/>
      </w:r>
    </w:p>
  </w:footnote>
  <w:footnote w:type="continuationSeparator" w:id="0">
    <w:p w:rsidR="00750A69" w:rsidRDefault="00750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4B5BB8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1999E945" wp14:editId="4096ABDF">
          <wp:simplePos x="0" y="0"/>
          <wp:positionH relativeFrom="column">
            <wp:posOffset>-643255</wp:posOffset>
          </wp:positionH>
          <wp:positionV relativeFrom="paragraph">
            <wp:posOffset>29210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360">
      <w:t xml:space="preserve">                       </w:t>
    </w:r>
    <w:r w:rsidR="00965360">
      <w:rPr>
        <w:lang w:val="pl-PL"/>
      </w:rPr>
      <w:t xml:space="preserve">  </w:t>
    </w:r>
    <w:r w:rsidR="00965360"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4B5BB8" w:rsidP="00AF5F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968" behindDoc="1" locked="0" layoutInCell="1" allowOverlap="1">
          <wp:simplePos x="0" y="0"/>
          <wp:positionH relativeFrom="column">
            <wp:posOffset>-595630</wp:posOffset>
          </wp:positionH>
          <wp:positionV relativeFrom="paragraph">
            <wp:posOffset>-227330</wp:posOffset>
          </wp:positionV>
          <wp:extent cx="7017385" cy="756285"/>
          <wp:effectExtent l="0" t="0" r="0" b="5715"/>
          <wp:wrapTight wrapText="bothSides">
            <wp:wrapPolygon edited="0">
              <wp:start x="880" y="0"/>
              <wp:lineTo x="235" y="1632"/>
              <wp:lineTo x="117" y="3264"/>
              <wp:lineTo x="117" y="16322"/>
              <wp:lineTo x="1231" y="17411"/>
              <wp:lineTo x="0" y="20675"/>
              <wp:lineTo x="0" y="21219"/>
              <wp:lineTo x="21520" y="21219"/>
              <wp:lineTo x="21520" y="20675"/>
              <wp:lineTo x="10789" y="17411"/>
              <wp:lineTo x="21520" y="15778"/>
              <wp:lineTo x="21520" y="1632"/>
              <wp:lineTo x="1290" y="0"/>
              <wp:lineTo x="88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738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57D51"/>
    <w:rsid w:val="00091804"/>
    <w:rsid w:val="000A0EB7"/>
    <w:rsid w:val="000B0F51"/>
    <w:rsid w:val="000D1FD6"/>
    <w:rsid w:val="000D6969"/>
    <w:rsid w:val="0014412F"/>
    <w:rsid w:val="001559C5"/>
    <w:rsid w:val="00177918"/>
    <w:rsid w:val="001968ED"/>
    <w:rsid w:val="001C02E1"/>
    <w:rsid w:val="00203BDB"/>
    <w:rsid w:val="00284BE7"/>
    <w:rsid w:val="0037499E"/>
    <w:rsid w:val="003773CE"/>
    <w:rsid w:val="00446BFF"/>
    <w:rsid w:val="00474CC4"/>
    <w:rsid w:val="004B5BB8"/>
    <w:rsid w:val="004C15DB"/>
    <w:rsid w:val="004C1D72"/>
    <w:rsid w:val="005432C3"/>
    <w:rsid w:val="00617B58"/>
    <w:rsid w:val="006A6A0D"/>
    <w:rsid w:val="006D6904"/>
    <w:rsid w:val="00712749"/>
    <w:rsid w:val="00750A69"/>
    <w:rsid w:val="007A2230"/>
    <w:rsid w:val="00886A26"/>
    <w:rsid w:val="00943718"/>
    <w:rsid w:val="00965360"/>
    <w:rsid w:val="009E06C3"/>
    <w:rsid w:val="00A92083"/>
    <w:rsid w:val="00AD5168"/>
    <w:rsid w:val="00AF5F46"/>
    <w:rsid w:val="00B03A90"/>
    <w:rsid w:val="00B63AC7"/>
    <w:rsid w:val="00B86BB2"/>
    <w:rsid w:val="00B968B8"/>
    <w:rsid w:val="00BB3321"/>
    <w:rsid w:val="00BF7FB1"/>
    <w:rsid w:val="00CF6BCD"/>
    <w:rsid w:val="00E041B9"/>
    <w:rsid w:val="00E05428"/>
    <w:rsid w:val="00E23273"/>
    <w:rsid w:val="00E258AD"/>
    <w:rsid w:val="00E775CE"/>
    <w:rsid w:val="00EC6882"/>
    <w:rsid w:val="00F03DA0"/>
    <w:rsid w:val="00F41C34"/>
    <w:rsid w:val="00F560B2"/>
    <w:rsid w:val="00F75087"/>
    <w:rsid w:val="00FA0308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12</cp:revision>
  <cp:lastPrinted>2020-04-01T07:56:00Z</cp:lastPrinted>
  <dcterms:created xsi:type="dcterms:W3CDTF">2020-08-25T11:11:00Z</dcterms:created>
  <dcterms:modified xsi:type="dcterms:W3CDTF">2021-02-18T12:25:00Z</dcterms:modified>
</cp:coreProperties>
</file>