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204"/>
        <w:gridCol w:w="3204"/>
        <w:gridCol w:w="3420"/>
      </w:tblGrid>
      <w:tr w:rsidR="00A92083" w:rsidTr="00F3089B"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  <w:vAlign w:val="center"/>
          </w:tcPr>
          <w:p w:rsidR="00A92083" w:rsidRDefault="00A92083" w:rsidP="00F3089B">
            <w:pPr>
              <w:pStyle w:val="Nagwek"/>
              <w:tabs>
                <w:tab w:val="clear" w:pos="4536"/>
                <w:tab w:val="center" w:pos="4500"/>
              </w:tabs>
              <w:spacing w:after="40"/>
              <w:rPr>
                <w:rFonts w:ascii="Arial" w:hAnsi="Arial" w:cs="Arial"/>
                <w:b/>
                <w:i/>
                <w:color w:val="000080"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 xml:space="preserve">Załącznik Nr 1 </w:t>
            </w:r>
          </w:p>
        </w:tc>
        <w:tc>
          <w:tcPr>
            <w:tcW w:w="3204" w:type="dxa"/>
            <w:tcBorders>
              <w:bottom w:val="single" w:sz="4" w:space="0" w:color="000080"/>
            </w:tcBorders>
            <w:shd w:val="clear" w:color="auto" w:fill="auto"/>
          </w:tcPr>
          <w:p w:rsidR="00A92083" w:rsidRDefault="00A92083" w:rsidP="00F308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center"/>
              <w:rPr>
                <w:rFonts w:ascii="Arial" w:hAnsi="Arial" w:cs="Arial"/>
                <w:b/>
                <w:i/>
                <w:color w:val="000080"/>
                <w:sz w:val="18"/>
                <w:szCs w:val="18"/>
              </w:rPr>
            </w:pPr>
          </w:p>
        </w:tc>
        <w:tc>
          <w:tcPr>
            <w:tcW w:w="3420" w:type="dxa"/>
            <w:tcBorders>
              <w:bottom w:val="single" w:sz="4" w:space="0" w:color="000080"/>
            </w:tcBorders>
            <w:shd w:val="clear" w:color="auto" w:fill="auto"/>
          </w:tcPr>
          <w:p w:rsidR="00A92083" w:rsidRDefault="00A92083" w:rsidP="00ED539B">
            <w:pPr>
              <w:pStyle w:val="Nagwek"/>
              <w:tabs>
                <w:tab w:val="clear" w:pos="4536"/>
                <w:tab w:val="center" w:pos="4500"/>
              </w:tabs>
              <w:snapToGrid w:val="0"/>
              <w:ind w:left="-108"/>
              <w:jc w:val="right"/>
            </w:pPr>
            <w:r>
              <w:rPr>
                <w:rFonts w:ascii="Arial" w:hAnsi="Arial" w:cs="Arial"/>
                <w:i/>
                <w:color w:val="000080"/>
                <w:sz w:val="18"/>
                <w:szCs w:val="18"/>
              </w:rPr>
              <w:t xml:space="preserve">Znak </w:t>
            </w:r>
            <w:r>
              <w:rPr>
                <w:rFonts w:ascii="Arial" w:hAnsi="Arial" w:cs="Arial"/>
                <w:i/>
                <w:color w:val="002060"/>
                <w:sz w:val="18"/>
                <w:szCs w:val="18"/>
              </w:rPr>
              <w:t>sprawy:</w:t>
            </w:r>
            <w:r w:rsidR="00ED539B">
              <w:t xml:space="preserve"> </w:t>
            </w:r>
            <w:r w:rsidR="00CD647D">
              <w:rPr>
                <w:rFonts w:ascii="Arial" w:hAnsi="Arial" w:cs="Arial"/>
                <w:i/>
                <w:color w:val="002060"/>
                <w:sz w:val="18"/>
                <w:szCs w:val="18"/>
              </w:rPr>
              <w:t>KIM 7/</w:t>
            </w:r>
            <w:r w:rsidR="00ED539B" w:rsidRPr="00ED539B">
              <w:rPr>
                <w:rFonts w:ascii="Arial" w:hAnsi="Arial" w:cs="Arial"/>
                <w:i/>
                <w:color w:val="002060"/>
                <w:sz w:val="18"/>
                <w:szCs w:val="18"/>
              </w:rPr>
              <w:t>2020(</w:t>
            </w:r>
            <w:r w:rsidR="00A0768C">
              <w:rPr>
                <w:rFonts w:ascii="Arial" w:hAnsi="Arial" w:cs="Arial"/>
                <w:i/>
                <w:color w:val="002060"/>
                <w:sz w:val="18"/>
                <w:szCs w:val="18"/>
              </w:rPr>
              <w:t>I</w:t>
            </w:r>
            <w:r w:rsidR="00ED539B" w:rsidRPr="00ED539B">
              <w:rPr>
                <w:rFonts w:ascii="Arial" w:hAnsi="Arial" w:cs="Arial"/>
                <w:i/>
                <w:color w:val="002060"/>
                <w:sz w:val="18"/>
                <w:szCs w:val="18"/>
              </w:rPr>
              <w:t>I)</w:t>
            </w:r>
          </w:p>
        </w:tc>
      </w:tr>
    </w:tbl>
    <w:p w:rsidR="00A92083" w:rsidRDefault="00A92083">
      <w:pPr>
        <w:autoSpaceDE w:val="0"/>
        <w:ind w:left="7088"/>
        <w:rPr>
          <w:rFonts w:ascii="Arial" w:hAnsi="Arial" w:cs="Arial"/>
          <w:b/>
          <w:bCs/>
        </w:rPr>
      </w:pPr>
    </w:p>
    <w:p w:rsidR="00A92083" w:rsidRDefault="00A92083">
      <w:pPr>
        <w:autoSpaceDE w:val="0"/>
        <w:ind w:left="7088"/>
        <w:rPr>
          <w:rFonts w:ascii="Arial" w:hAnsi="Arial" w:cs="Arial"/>
          <w:b/>
          <w:bCs/>
        </w:rPr>
      </w:pPr>
    </w:p>
    <w:p w:rsidR="00965360" w:rsidRDefault="00965360">
      <w:pPr>
        <w:autoSpaceDE w:val="0"/>
        <w:ind w:left="70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</w:rPr>
        <w:t>Gmina Kartuzy</w:t>
      </w:r>
    </w:p>
    <w:p w:rsidR="00965360" w:rsidRDefault="00965360">
      <w:pPr>
        <w:autoSpaceDE w:val="0"/>
        <w:ind w:left="70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ul. gen. Józefa Hallera 1 </w:t>
      </w:r>
    </w:p>
    <w:p w:rsidR="00965360" w:rsidRDefault="00965360">
      <w:pPr>
        <w:autoSpaceDE w:val="0"/>
        <w:ind w:left="7088"/>
        <w:rPr>
          <w:rFonts w:ascii="Arial Black" w:hAnsi="Arial Black" w:cs="Arial"/>
          <w:b/>
          <w:bCs/>
          <w:i/>
          <w:sz w:val="28"/>
          <w:szCs w:val="28"/>
          <w:u w:val="single"/>
        </w:rPr>
      </w:pPr>
      <w:r>
        <w:rPr>
          <w:rFonts w:ascii="Arial" w:hAnsi="Arial" w:cs="Arial"/>
          <w:bCs/>
          <w:sz w:val="22"/>
          <w:szCs w:val="22"/>
        </w:rPr>
        <w:t>83-300 Kartuzy</w:t>
      </w:r>
    </w:p>
    <w:p w:rsidR="00965360" w:rsidRDefault="00965360">
      <w:pPr>
        <w:autoSpaceDE w:val="0"/>
        <w:spacing w:before="120"/>
        <w:jc w:val="center"/>
      </w:pPr>
      <w:r>
        <w:rPr>
          <w:rFonts w:ascii="Arial Black" w:hAnsi="Arial Black" w:cs="Arial"/>
          <w:b/>
          <w:bCs/>
          <w:i/>
          <w:sz w:val="28"/>
          <w:szCs w:val="28"/>
          <w:u w:val="single"/>
        </w:rPr>
        <w:t>OFERTA</w:t>
      </w:r>
    </w:p>
    <w:p w:rsidR="00965360" w:rsidRDefault="00965360">
      <w:pPr>
        <w:autoSpaceDE w:val="0"/>
        <w:spacing w:before="120" w:after="120"/>
        <w:jc w:val="both"/>
        <w:rPr>
          <w:rFonts w:ascii="Arial" w:hAnsi="Arial" w:cs="Arial"/>
          <w:b/>
          <w:szCs w:val="22"/>
        </w:rPr>
      </w:pPr>
      <w:r>
        <w:t>Złożona przez Wykonawcę, którego reprezentuję, w postępowaniu o udzielenie zamówienia publicznego prowadzonego w trybie zapytania ofertowego</w:t>
      </w:r>
      <w:r>
        <w:rPr>
          <w:color w:val="000000"/>
        </w:rPr>
        <w:t xml:space="preserve"> </w:t>
      </w:r>
      <w:r>
        <w:t>o szacunkowej wartości zamówienia nie przekraczającej 30 000 euro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pn</w:t>
      </w:r>
      <w:proofErr w:type="spellEnd"/>
      <w:r>
        <w:rPr>
          <w:color w:val="000000"/>
        </w:rPr>
        <w:t>:</w:t>
      </w:r>
    </w:p>
    <w:p w:rsidR="00ED539B" w:rsidRPr="00ED539B" w:rsidRDefault="00ED539B" w:rsidP="004C7FEC">
      <w:pPr>
        <w:jc w:val="center"/>
        <w:rPr>
          <w:rFonts w:ascii="Arial" w:hAnsi="Arial" w:cs="Arial"/>
          <w:b/>
          <w:sz w:val="22"/>
          <w:szCs w:val="22"/>
        </w:rPr>
      </w:pPr>
      <w:r w:rsidRPr="00ED539B">
        <w:rPr>
          <w:rFonts w:ascii="Arial" w:hAnsi="Arial" w:cs="Arial"/>
          <w:b/>
          <w:sz w:val="22"/>
          <w:szCs w:val="22"/>
        </w:rPr>
        <w:t>„</w:t>
      </w:r>
      <w:r w:rsidR="004C7FEC">
        <w:rPr>
          <w:rFonts w:ascii="Arial" w:hAnsi="Arial" w:cs="Arial"/>
          <w:b/>
          <w:sz w:val="22"/>
          <w:szCs w:val="22"/>
        </w:rPr>
        <w:t xml:space="preserve">Wykonanie </w:t>
      </w:r>
      <w:r w:rsidR="004C7FEC" w:rsidRPr="004C7FEC">
        <w:rPr>
          <w:rFonts w:ascii="Arial" w:hAnsi="Arial" w:cs="Arial"/>
          <w:b/>
          <w:sz w:val="22"/>
          <w:szCs w:val="22"/>
        </w:rPr>
        <w:t>i montaż elementów małej architektury (</w:t>
      </w:r>
      <w:r w:rsidR="00CD647D" w:rsidRPr="00CD647D">
        <w:rPr>
          <w:rFonts w:ascii="Arial" w:hAnsi="Arial" w:cs="Arial"/>
          <w:b/>
          <w:sz w:val="22"/>
          <w:szCs w:val="22"/>
        </w:rPr>
        <w:t>zestaw 6 lamp – stanowią</w:t>
      </w:r>
      <w:r w:rsidR="00EE1143">
        <w:rPr>
          <w:rFonts w:ascii="Arial" w:hAnsi="Arial" w:cs="Arial"/>
          <w:b/>
          <w:sz w:val="22"/>
          <w:szCs w:val="22"/>
        </w:rPr>
        <w:t xml:space="preserve">cych  układ 5 elementów </w:t>
      </w:r>
      <w:r w:rsidR="00CD647D" w:rsidRPr="00CD647D">
        <w:rPr>
          <w:rFonts w:ascii="Arial" w:hAnsi="Arial" w:cs="Arial"/>
          <w:b/>
          <w:sz w:val="22"/>
          <w:szCs w:val="22"/>
        </w:rPr>
        <w:t>przedstawiających kaszubskie instrumenty muzyczne</w:t>
      </w:r>
      <w:r w:rsidR="004C7FEC" w:rsidRPr="004C7FEC">
        <w:rPr>
          <w:rFonts w:ascii="Arial" w:hAnsi="Arial" w:cs="Arial"/>
          <w:b/>
          <w:sz w:val="22"/>
          <w:szCs w:val="22"/>
        </w:rPr>
        <w:t>)</w:t>
      </w:r>
      <w:r w:rsidRPr="00ED539B">
        <w:rPr>
          <w:rFonts w:ascii="Arial" w:hAnsi="Arial" w:cs="Arial"/>
          <w:b/>
          <w:sz w:val="22"/>
          <w:szCs w:val="22"/>
        </w:rPr>
        <w:t>”.</w:t>
      </w:r>
    </w:p>
    <w:p w:rsidR="00965360" w:rsidRPr="00284BE7" w:rsidRDefault="00965360" w:rsidP="00EC6882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936"/>
        <w:gridCol w:w="5831"/>
      </w:tblGrid>
      <w:tr w:rsidR="00965360"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numPr>
                <w:ilvl w:val="0"/>
                <w:numId w:val="1"/>
              </w:numPr>
              <w:tabs>
                <w:tab w:val="left" w:pos="459"/>
              </w:tabs>
              <w:spacing w:after="40"/>
              <w:ind w:hanging="720"/>
            </w:pPr>
            <w:r>
              <w:rPr>
                <w:rFonts w:ascii="Arial" w:hAnsi="Arial" w:cs="Arial"/>
                <w:b/>
                <w:sz w:val="22"/>
                <w:szCs w:val="22"/>
              </w:rPr>
              <w:t>DANE WYKONAWCY:</w:t>
            </w:r>
          </w:p>
        </w:tc>
      </w:tr>
      <w:tr w:rsidR="00965360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upoważniona do reprezentacji Wykonawcy/ów i podpisująca ofertę:</w:t>
            </w:r>
          </w:p>
        </w:tc>
        <w:tc>
          <w:tcPr>
            <w:tcW w:w="583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Wykonawca/Wykonawcy: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NIP: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REGON: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odpowiedzialna za kontakty </w:t>
            </w:r>
            <w:r>
              <w:rPr>
                <w:rFonts w:ascii="Arial" w:hAnsi="Arial" w:cs="Arial"/>
                <w:sz w:val="22"/>
                <w:szCs w:val="22"/>
              </w:rPr>
              <w:br/>
              <w:t>z Zamawiającym: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5360" w:rsidRDefault="00965360">
            <w:pPr>
              <w:pStyle w:val="Akapitzlist"/>
              <w:tabs>
                <w:tab w:val="left" w:pos="459"/>
              </w:tabs>
              <w:snapToGrid w:val="0"/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tel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:.............................................</w:t>
            </w:r>
          </w:p>
        </w:tc>
      </w:tr>
      <w:tr w:rsidR="00965360">
        <w:tc>
          <w:tcPr>
            <w:tcW w:w="9767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Dane teleadresowe na które należy przekazywać korespondencję związaną z niniejszym postępowaniem: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faks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before="120"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  <w:tr w:rsidR="00965360">
        <w:tc>
          <w:tcPr>
            <w:tcW w:w="3936" w:type="dxa"/>
            <w:tcBorders>
              <w:top w:val="single" w:sz="1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 do korespondencji (jeżeli inny niż adres siedziby):</w:t>
            </w:r>
          </w:p>
        </w:tc>
        <w:tc>
          <w:tcPr>
            <w:tcW w:w="5831" w:type="dxa"/>
            <w:tcBorders>
              <w:top w:val="single" w:sz="1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  <w:p w:rsidR="00965360" w:rsidRDefault="00965360">
            <w:pPr>
              <w:pStyle w:val="Akapitzlist"/>
              <w:tabs>
                <w:tab w:val="left" w:pos="459"/>
              </w:tabs>
              <w:spacing w:after="40"/>
              <w:ind w:left="0"/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………………………………………………………………….</w:t>
            </w:r>
          </w:p>
        </w:tc>
      </w:tr>
    </w:tbl>
    <w:p w:rsidR="00965360" w:rsidRDefault="00965360">
      <w:pPr>
        <w:autoSpaceDE w:val="0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797"/>
      </w:tblGrid>
      <w:tr w:rsidR="00965360">
        <w:tc>
          <w:tcPr>
            <w:tcW w:w="9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numPr>
                <w:ilvl w:val="0"/>
                <w:numId w:val="1"/>
              </w:numPr>
              <w:autoSpaceDE w:val="0"/>
              <w:spacing w:before="120" w:after="60"/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CENA RYCZAŁTOWA </w:t>
            </w:r>
          </w:p>
          <w:p w:rsidR="00965360" w:rsidRDefault="00965360">
            <w:pPr>
              <w:autoSpaceDE w:val="0"/>
              <w:spacing w:before="60" w:after="120"/>
              <w:ind w:left="6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Wykonawca oferuje realizację zamówienia na warunkach określonych </w:t>
            </w:r>
            <w:r w:rsidR="00091804">
              <w:rPr>
                <w:rFonts w:ascii="Arial" w:hAnsi="Arial" w:cs="Arial"/>
                <w:sz w:val="22"/>
                <w:szCs w:val="22"/>
              </w:rPr>
              <w:t>w zapytaniu ofertowym</w:t>
            </w:r>
            <w:r>
              <w:rPr>
                <w:rFonts w:ascii="Arial" w:hAnsi="Arial" w:cs="Arial"/>
                <w:sz w:val="22"/>
                <w:szCs w:val="22"/>
              </w:rPr>
              <w:t xml:space="preserve"> za cenę ryczałtową:: </w:t>
            </w:r>
            <w:r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1)</w:t>
            </w:r>
          </w:p>
          <w:tbl>
            <w:tblPr>
              <w:tblW w:w="0" w:type="auto"/>
              <w:tblInd w:w="127" w:type="dxa"/>
              <w:tblLayout w:type="fixed"/>
              <w:tblLook w:val="0000" w:firstRow="0" w:lastRow="0" w:firstColumn="0" w:lastColumn="0" w:noHBand="0" w:noVBand="0"/>
            </w:tblPr>
            <w:tblGrid>
              <w:gridCol w:w="6115"/>
              <w:gridCol w:w="3319"/>
            </w:tblGrid>
            <w:tr w:rsidR="00965360" w:rsidTr="00057D51">
              <w:trPr>
                <w:trHeight w:val="421"/>
              </w:trPr>
              <w:tc>
                <w:tcPr>
                  <w:tcW w:w="61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D9D9D9"/>
                </w:tcPr>
                <w:p w:rsidR="00965360" w:rsidRDefault="00965360">
                  <w:pPr>
                    <w:autoSpaceDE w:val="0"/>
                    <w:spacing w:before="120" w:after="120"/>
                    <w:rPr>
                      <w:rFonts w:ascii="Arial" w:hAnsi="Arial" w:cs="Arial"/>
                      <w:sz w:val="20"/>
                      <w:szCs w:val="22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Cena ryczałtowa netto za realizację przedmiotu zamówienia:</w:t>
                  </w:r>
                </w:p>
                <w:p w:rsidR="00965360" w:rsidRDefault="00965360">
                  <w:pPr>
                    <w:autoSpaceDE w:val="0"/>
                    <w:spacing w:before="240" w:after="12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2"/>
                    </w:rPr>
                    <w:t xml:space="preserve">Wartość podatku VAT </w:t>
                  </w:r>
                  <w:r w:rsidR="00057D51">
                    <w:rPr>
                      <w:rFonts w:ascii="Arial" w:hAnsi="Arial" w:cs="Arial"/>
                      <w:sz w:val="20"/>
                      <w:szCs w:val="22"/>
                    </w:rPr>
                    <w:t>………………%</w:t>
                  </w:r>
                </w:p>
                <w:p w:rsidR="00965360" w:rsidRDefault="00965360">
                  <w:pPr>
                    <w:autoSpaceDE w:val="0"/>
                    <w:spacing w:before="240" w:after="120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Cena ryczałtowa brutto za realizację przedmiotu zamówienia:</w:t>
                  </w:r>
                </w:p>
              </w:tc>
              <w:tc>
                <w:tcPr>
                  <w:tcW w:w="33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</w:tcPr>
                <w:p w:rsidR="00965360" w:rsidRDefault="00965360">
                  <w:pPr>
                    <w:autoSpaceDE w:val="0"/>
                    <w:spacing w:before="240" w:after="60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 zł</w:t>
                  </w:r>
                </w:p>
                <w:p w:rsidR="00965360" w:rsidRDefault="00965360">
                  <w:pPr>
                    <w:autoSpaceDE w:val="0"/>
                    <w:spacing w:before="240" w:after="60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………………… zł</w:t>
                  </w:r>
                </w:p>
                <w:p w:rsidR="00965360" w:rsidRDefault="00965360">
                  <w:pPr>
                    <w:autoSpaceDE w:val="0"/>
                    <w:spacing w:before="240" w:after="60"/>
                    <w:jc w:val="center"/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………………… zł</w:t>
                  </w:r>
                </w:p>
              </w:tc>
            </w:tr>
          </w:tbl>
          <w:p w:rsidR="00965360" w:rsidRDefault="00965360" w:rsidP="00FC6E2A">
            <w:pPr>
              <w:numPr>
                <w:ilvl w:val="0"/>
                <w:numId w:val="4"/>
              </w:numPr>
              <w:autoSpaceDE w:val="0"/>
              <w:spacing w:before="120" w:after="60"/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CENA RYCZAŁTOWA </w:t>
            </w:r>
            <w:r>
              <w:rPr>
                <w:rFonts w:ascii="Arial" w:hAnsi="Arial" w:cs="Arial"/>
                <w:sz w:val="18"/>
                <w:szCs w:val="18"/>
              </w:rPr>
              <w:t xml:space="preserve">stanowi całkowite wynagrodzenie Wykonawcy, uwzględniające wszystkie koszty związane z realizacją przedmiotu </w:t>
            </w:r>
            <w:r w:rsidR="00FC6E2A">
              <w:rPr>
                <w:rFonts w:ascii="Arial" w:hAnsi="Arial" w:cs="Arial"/>
                <w:sz w:val="18"/>
                <w:szCs w:val="18"/>
              </w:rPr>
              <w:t>zamówienia zgodnie z zapytaniem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965360" w:rsidRDefault="00965360">
      <w:pPr>
        <w:autoSpaceDE w:val="0"/>
        <w:rPr>
          <w:rFonts w:ascii="Arial" w:hAnsi="Arial" w:cs="Arial"/>
          <w:sz w:val="12"/>
          <w:szCs w:val="12"/>
        </w:rPr>
      </w:pPr>
    </w:p>
    <w:p w:rsidR="00965360" w:rsidRDefault="00965360">
      <w:pPr>
        <w:sectPr w:rsidR="00965360" w:rsidSect="00A9208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29" w:right="851" w:bottom="851" w:left="1418" w:header="284" w:footer="112" w:gutter="0"/>
          <w:cols w:space="708"/>
          <w:docGrid w:linePitch="600" w:charSpace="32768"/>
        </w:sectPr>
      </w:pPr>
    </w:p>
    <w:tbl>
      <w:tblPr>
        <w:tblW w:w="987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9872"/>
      </w:tblGrid>
      <w:tr w:rsidR="00965360" w:rsidTr="00A92083">
        <w:trPr>
          <w:trHeight w:val="156"/>
        </w:trPr>
        <w:tc>
          <w:tcPr>
            <w:tcW w:w="98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numPr>
                <w:ilvl w:val="0"/>
                <w:numId w:val="1"/>
              </w:numPr>
              <w:autoSpaceDE w:val="0"/>
              <w:spacing w:before="120" w:after="120"/>
              <w:ind w:left="4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ZOBOWIĄZANIA W PRZYPADKU PRZYZNANIA ZAMÓWIENIA:</w:t>
            </w:r>
          </w:p>
          <w:p w:rsidR="001559C5" w:rsidRPr="00AF5F46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AF5F46">
              <w:rPr>
                <w:rFonts w:ascii="Arial" w:eastAsia="Arial" w:hAnsi="Arial" w:cs="Arial"/>
              </w:rPr>
              <w:t xml:space="preserve">Termin realizacji zamówienia: </w:t>
            </w:r>
            <w:r w:rsidR="00F775AB">
              <w:rPr>
                <w:rFonts w:ascii="Arial" w:eastAsia="Arial" w:hAnsi="Arial" w:cs="Arial"/>
                <w:b/>
                <w:u w:val="single"/>
              </w:rPr>
              <w:t>30.04.2021</w:t>
            </w:r>
            <w:bookmarkStart w:id="0" w:name="_GoBack"/>
            <w:bookmarkEnd w:id="0"/>
            <w:r w:rsidR="00B63AC7">
              <w:rPr>
                <w:rFonts w:ascii="Arial" w:eastAsia="Arial" w:hAnsi="Arial" w:cs="Arial"/>
                <w:b/>
                <w:u w:val="single"/>
              </w:rPr>
              <w:t xml:space="preserve"> </w:t>
            </w:r>
            <w:r w:rsidRPr="00AF5F46">
              <w:rPr>
                <w:rFonts w:ascii="Arial" w:eastAsia="Arial" w:hAnsi="Arial" w:cs="Arial"/>
                <w:b/>
                <w:u w:val="single"/>
              </w:rPr>
              <w:t>r.</w:t>
            </w:r>
            <w:r w:rsidRPr="00AF5F46">
              <w:rPr>
                <w:rFonts w:ascii="Arial" w:eastAsia="Arial" w:hAnsi="Arial" w:cs="Arial"/>
              </w:rPr>
              <w:t xml:space="preserve"> </w:t>
            </w:r>
          </w:p>
          <w:p w:rsidR="001559C5" w:rsidRPr="001559C5" w:rsidRDefault="001559C5" w:rsidP="001559C5">
            <w:pPr>
              <w:pStyle w:val="Akapitzlist"/>
              <w:numPr>
                <w:ilvl w:val="0"/>
                <w:numId w:val="9"/>
              </w:numPr>
              <w:autoSpaceDE w:val="0"/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59C5">
              <w:rPr>
                <w:rFonts w:ascii="Arial" w:hAnsi="Arial" w:cs="Arial"/>
              </w:rPr>
              <w:t>Oświadczamy, że do wykonania określonych prac i czynności posiadamy niezbędne uprawnienia, wiedzę i doświ</w:t>
            </w:r>
            <w:r>
              <w:rPr>
                <w:rFonts w:ascii="Arial" w:hAnsi="Arial" w:cs="Arial"/>
              </w:rPr>
              <w:t>adczenie, potencjał ekonomiczny</w:t>
            </w:r>
            <w:r w:rsidRPr="001559C5">
              <w:rPr>
                <w:rFonts w:ascii="Arial" w:hAnsi="Arial" w:cs="Arial"/>
              </w:rPr>
              <w:t xml:space="preserve"> techniczny</w:t>
            </w:r>
            <w:r w:rsidR="00A92083">
              <w:rPr>
                <w:rFonts w:ascii="Arial" w:hAnsi="Arial" w:cs="Arial"/>
              </w:rPr>
              <w:t xml:space="preserve"> i osobowy/ kadrowy.</w:t>
            </w:r>
          </w:p>
          <w:p w:rsidR="001559C5" w:rsidRPr="001559C5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zapoznałem się z opisem przedmiotu zamówienia i nie wnoszę </w:t>
            </w:r>
            <w:r w:rsidRPr="001559C5">
              <w:rPr>
                <w:rFonts w:ascii="Arial" w:eastAsia="Arial" w:hAnsi="Arial" w:cs="Arial"/>
              </w:rPr>
              <w:br/>
              <w:t xml:space="preserve"> do niego zastrzeżeń. </w:t>
            </w:r>
          </w:p>
          <w:p w:rsidR="001559C5" w:rsidRPr="001559C5" w:rsidRDefault="001559C5" w:rsidP="001559C5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znajduję się w sytuacji finansowej umożliwiającej realizację przedmiotu zamówienia.    </w:t>
            </w:r>
          </w:p>
          <w:p w:rsidR="001559C5" w:rsidRPr="00A92083" w:rsidRDefault="001559C5" w:rsidP="00A92083">
            <w:pPr>
              <w:numPr>
                <w:ilvl w:val="0"/>
                <w:numId w:val="9"/>
              </w:numPr>
              <w:suppressAutoHyphens w:val="0"/>
              <w:spacing w:after="230" w:line="271" w:lineRule="auto"/>
              <w:ind w:right="3"/>
              <w:jc w:val="both"/>
              <w:rPr>
                <w:rFonts w:ascii="Arial" w:eastAsia="Arial" w:hAnsi="Arial" w:cs="Arial"/>
              </w:rPr>
            </w:pPr>
            <w:r w:rsidRPr="001559C5">
              <w:rPr>
                <w:rFonts w:ascii="Arial" w:eastAsia="Arial" w:hAnsi="Arial" w:cs="Arial"/>
              </w:rPr>
              <w:t xml:space="preserve">Oświadczam, że nie jestem powiązany kapitałowo/osobowo z zamawiającym. </w:t>
            </w:r>
          </w:p>
        </w:tc>
      </w:tr>
      <w:tr w:rsidR="00965360" w:rsidTr="00A92083">
        <w:trPr>
          <w:trHeight w:val="828"/>
        </w:trPr>
        <w:tc>
          <w:tcPr>
            <w:tcW w:w="98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 w:rsidP="00A92083">
            <w:pPr>
              <w:pStyle w:val="Zwykytekst3"/>
              <w:jc w:val="left"/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</w:rPr>
            </w:pPr>
          </w:p>
        </w:tc>
      </w:tr>
    </w:tbl>
    <w:p w:rsidR="001C02E1" w:rsidRPr="001C02E1" w:rsidRDefault="001C02E1">
      <w:pPr>
        <w:autoSpaceDE w:val="0"/>
        <w:spacing w:before="80"/>
        <w:rPr>
          <w:rFonts w:ascii="Arial" w:hAnsi="Arial" w:cs="Arial"/>
        </w:rPr>
      </w:pPr>
    </w:p>
    <w:p w:rsidR="00965360" w:rsidRDefault="00965360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p w:rsidR="001C02E1" w:rsidRDefault="001C02E1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p w:rsidR="001C02E1" w:rsidRDefault="001C02E1">
      <w:pPr>
        <w:autoSpaceDE w:val="0"/>
        <w:spacing w:before="40"/>
        <w:ind w:left="142" w:hanging="142"/>
        <w:rPr>
          <w:rFonts w:ascii="Arial" w:hAnsi="Arial" w:cs="Arial"/>
          <w:sz w:val="12"/>
          <w:szCs w:val="12"/>
        </w:rPr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4888"/>
        <w:gridCol w:w="4909"/>
      </w:tblGrid>
      <w:tr w:rsidR="00965360"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5360" w:rsidRDefault="00965360">
            <w:pPr>
              <w:autoSpaceDE w:val="0"/>
              <w:snapToGri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  <w:p w:rsidR="00965360" w:rsidRDefault="00965360">
            <w:pPr>
              <w:autoSpaceDE w:val="0"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16"/>
                <w:szCs w:val="16"/>
              </w:rPr>
              <w:t>(Pieczęć Wykonawcy)</w:t>
            </w:r>
          </w:p>
        </w:tc>
        <w:tc>
          <w:tcPr>
            <w:tcW w:w="4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5360" w:rsidRDefault="00965360">
            <w:pPr>
              <w:autoSpaceDE w:val="0"/>
              <w:snapToGrid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  <w:p w:rsidR="00965360" w:rsidRDefault="00965360">
            <w:pPr>
              <w:autoSpaceDE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…………………………………………………….</w:t>
            </w:r>
          </w:p>
          <w:p w:rsidR="00965360" w:rsidRDefault="00965360">
            <w:pPr>
              <w:autoSpaceDE w:val="0"/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(Data i podpis upoważnionego przedstawiciela Wykonawcy)</w:t>
            </w:r>
          </w:p>
        </w:tc>
      </w:tr>
    </w:tbl>
    <w:p w:rsidR="00965360" w:rsidRDefault="00965360">
      <w:pPr>
        <w:autoSpaceDE w:val="0"/>
      </w:pPr>
    </w:p>
    <w:sectPr w:rsidR="00965360" w:rsidSect="00AF5F4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638" w:right="851" w:bottom="851" w:left="1418" w:header="568" w:footer="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FDE" w:rsidRDefault="002D6FDE">
      <w:r>
        <w:separator/>
      </w:r>
    </w:p>
  </w:endnote>
  <w:endnote w:type="continuationSeparator" w:id="0">
    <w:p w:rsidR="002D6FDE" w:rsidRDefault="002D6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8671A3">
    <w:r>
      <w:rPr>
        <w:noProof/>
        <w:lang w:eastAsia="pl-PL"/>
      </w:rPr>
      <w:drawing>
        <wp:anchor distT="0" distB="0" distL="114300" distR="114300" simplePos="0" relativeHeight="251670016" behindDoc="0" locked="0" layoutInCell="0" allowOverlap="1" wp14:anchorId="3F8D03A7" wp14:editId="1FD204EC">
          <wp:simplePos x="0" y="0"/>
          <wp:positionH relativeFrom="page">
            <wp:posOffset>417830</wp:posOffset>
          </wp:positionH>
          <wp:positionV relativeFrom="page">
            <wp:posOffset>10125710</wp:posOffset>
          </wp:positionV>
          <wp:extent cx="7023735" cy="194310"/>
          <wp:effectExtent l="0" t="0" r="5715" b="0"/>
          <wp:wrapNone/>
          <wp:docPr id="2" name="Obraz 3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288"/>
      <w:gridCol w:w="520"/>
    </w:tblGrid>
    <w:tr w:rsidR="00965360">
      <w:trPr>
        <w:trHeight w:val="721"/>
      </w:trPr>
      <w:tc>
        <w:tcPr>
          <w:tcW w:w="9288" w:type="dxa"/>
          <w:shd w:val="clear" w:color="auto" w:fill="auto"/>
        </w:tcPr>
        <w:p w:rsidR="00A92083" w:rsidRPr="00A92083" w:rsidRDefault="00A92083" w:rsidP="00A92083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  <w:snapToGrid w:val="0"/>
            <w:rPr>
              <w:sz w:val="16"/>
              <w:szCs w:val="16"/>
            </w:rPr>
          </w:pPr>
        </w:p>
        <w:p w:rsidR="00965360" w:rsidRDefault="00965360">
          <w:pPr>
            <w:tabs>
              <w:tab w:val="left" w:pos="9180"/>
            </w:tabs>
            <w:autoSpaceDE w:val="0"/>
          </w:pPr>
          <w:r>
            <w:t xml:space="preserve">                                                                            </w:t>
          </w:r>
        </w:p>
      </w:tc>
      <w:tc>
        <w:tcPr>
          <w:tcW w:w="520" w:type="dxa"/>
          <w:shd w:val="clear" w:color="auto" w:fill="auto"/>
          <w:vAlign w:val="bottom"/>
        </w:tcPr>
        <w:p w:rsidR="00965360" w:rsidRDefault="00965360">
          <w:pPr>
            <w:pStyle w:val="Stopka"/>
            <w:jc w:val="center"/>
          </w:pP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PAGE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F775AB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1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  <w:r>
            <w:rPr>
              <w:rStyle w:val="Numerstrony"/>
              <w:rFonts w:ascii="Arial" w:hAnsi="Arial" w:cs="Arial"/>
              <w:i/>
              <w:color w:val="000080"/>
              <w:sz w:val="20"/>
              <w:szCs w:val="20"/>
              <w:lang w:val="pl-PL"/>
            </w:rPr>
            <w:t>/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begin"/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instrText xml:space="preserve"> NUMPAGES \*Arabic </w:instrTex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separate"/>
          </w:r>
          <w:r w:rsidR="00F775AB">
            <w:rPr>
              <w:rStyle w:val="Numerstrony"/>
              <w:rFonts w:cs="Arial"/>
              <w:i/>
              <w:noProof/>
              <w:color w:val="000080"/>
              <w:sz w:val="20"/>
              <w:szCs w:val="20"/>
              <w:lang w:val="pl-PL"/>
            </w:rPr>
            <w:t>2</w:t>
          </w:r>
          <w:r>
            <w:rPr>
              <w:rStyle w:val="Numerstrony"/>
              <w:rFonts w:cs="Arial"/>
              <w:i/>
              <w:color w:val="000080"/>
              <w:sz w:val="20"/>
              <w:szCs w:val="20"/>
              <w:lang w:val="pl-PL"/>
            </w:rPr>
            <w:fldChar w:fldCharType="end"/>
          </w:r>
        </w:p>
      </w:tc>
    </w:tr>
  </w:tbl>
  <w:p w:rsidR="00965360" w:rsidRDefault="00965360">
    <w:pPr>
      <w:pStyle w:val="Stopka"/>
      <w:rPr>
        <w:lang w:val="pl-PL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5432C3">
    <w:pPr>
      <w:tabs>
        <w:tab w:val="left" w:pos="9180"/>
      </w:tabs>
      <w:autoSpaceDE w:val="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43A9539C" wp14:editId="51F95B71">
              <wp:simplePos x="0" y="0"/>
              <wp:positionH relativeFrom="page">
                <wp:posOffset>6755765</wp:posOffset>
              </wp:positionH>
              <wp:positionV relativeFrom="paragraph">
                <wp:posOffset>384810</wp:posOffset>
              </wp:positionV>
              <wp:extent cx="358140" cy="144780"/>
              <wp:effectExtent l="2540" t="3810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5360" w:rsidRDefault="00965360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75AB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ascii="Arial" w:hAnsi="Arial" w:cs="Arial"/>
                              <w:i/>
                              <w:color w:val="000080"/>
                              <w:sz w:val="20"/>
                              <w:szCs w:val="20"/>
                            </w:rPr>
                            <w:t>/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instrText xml:space="preserve"> NUMPAGES \*Arabic </w:instrTex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775AB">
                            <w:rPr>
                              <w:rStyle w:val="Numerstrony"/>
                              <w:rFonts w:cs="Arial"/>
                              <w:i/>
                              <w:noProof/>
                              <w:color w:val="000080"/>
                              <w:sz w:val="20"/>
                              <w:szCs w:val="20"/>
                            </w:rPr>
                            <w:t>2</w:t>
                          </w:r>
                          <w:r>
                            <w:rPr>
                              <w:rStyle w:val="Numerstrony"/>
                              <w:rFonts w:cs="Arial"/>
                              <w:i/>
                              <w:color w:val="000080"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1.95pt;margin-top:30.3pt;width:28.2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u5y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" stroked="f">
              <v:fill opacity="0"/>
              <v:textbox inset="0,0,0,0">
                <w:txbxContent>
                  <w:p w:rsidR="00965360" w:rsidRDefault="00965360">
                    <w:pPr>
                      <w:pStyle w:val="Stopka"/>
                    </w:pP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F775AB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Style w:val="Numerstrony"/>
                        <w:rFonts w:ascii="Arial" w:hAnsi="Arial" w:cs="Arial"/>
                        <w:i/>
                        <w:color w:val="000080"/>
                        <w:sz w:val="20"/>
                        <w:szCs w:val="20"/>
                      </w:rPr>
                      <w:t>/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instrText xml:space="preserve"> NUMPAGES \*Arabic </w:instrTex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separate"/>
                    </w:r>
                    <w:r w:rsidR="00F775AB">
                      <w:rPr>
                        <w:rStyle w:val="Numerstrony"/>
                        <w:rFonts w:cs="Arial"/>
                        <w:i/>
                        <w:noProof/>
                        <w:color w:val="000080"/>
                        <w:sz w:val="20"/>
                        <w:szCs w:val="20"/>
                      </w:rPr>
                      <w:t>2</w:t>
                    </w:r>
                    <w:r>
                      <w:rPr>
                        <w:rStyle w:val="Numerstrony"/>
                        <w:rFonts w:cs="Arial"/>
                        <w:i/>
                        <w:color w:val="000080"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 w:rsidR="00965360">
      <w:t xml:space="preserve"> </w:t>
    </w:r>
  </w:p>
  <w:p w:rsidR="00965360" w:rsidRDefault="00965360">
    <w:pPr>
      <w:tabs>
        <w:tab w:val="left" w:pos="9180"/>
      </w:tabs>
      <w:autoSpaceDE w:val="0"/>
    </w:pPr>
  </w:p>
  <w:p w:rsidR="00965360" w:rsidRDefault="00965360">
    <w:pPr>
      <w:tabs>
        <w:tab w:val="left" w:pos="9180"/>
      </w:tabs>
      <w:autoSpaceDE w:val="0"/>
      <w:jc w:val="center"/>
    </w:pPr>
  </w:p>
  <w:p w:rsidR="00965360" w:rsidRDefault="00965360">
    <w:pPr>
      <w:autoSpaceDE w:val="0"/>
      <w:jc w:val="center"/>
      <w:rPr>
        <w:rFonts w:ascii="Arial" w:hAnsi="Arial" w:cs="Arial"/>
        <w:color w:val="000080"/>
        <w:sz w:val="16"/>
        <w:szCs w:val="16"/>
      </w:rPr>
    </w:pPr>
  </w:p>
  <w:p w:rsidR="00965360" w:rsidRDefault="00A56BA3">
    <w:pPr>
      <w:autoSpaceDE w:val="0"/>
      <w:ind w:left="900" w:hanging="900"/>
      <w:jc w:val="both"/>
      <w:rPr>
        <w:rFonts w:ascii="Arial" w:hAnsi="Arial" w:cs="Arial"/>
        <w:color w:val="000080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72064" behindDoc="0" locked="0" layoutInCell="0" allowOverlap="1" wp14:anchorId="532B8DA0" wp14:editId="48E50DF0">
          <wp:simplePos x="0" y="0"/>
          <wp:positionH relativeFrom="page">
            <wp:posOffset>522605</wp:posOffset>
          </wp:positionH>
          <wp:positionV relativeFrom="page">
            <wp:posOffset>10049510</wp:posOffset>
          </wp:positionV>
          <wp:extent cx="7023735" cy="194310"/>
          <wp:effectExtent l="0" t="0" r="5715" b="0"/>
          <wp:wrapNone/>
          <wp:docPr id="8" name="Obraz 30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0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65360" w:rsidRDefault="00965360">
    <w:pPr>
      <w:pStyle w:val="Stopka"/>
      <w:snapToGrid w:val="0"/>
      <w:jc w:val="center"/>
      <w:rPr>
        <w:lang w:val="pl-PL"/>
      </w:rPr>
    </w:pPr>
  </w:p>
  <w:p w:rsidR="00965360" w:rsidRDefault="00965360"/>
  <w:p w:rsidR="00965360" w:rsidRDefault="00965360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FDE" w:rsidRDefault="002D6FDE">
      <w:r>
        <w:separator/>
      </w:r>
    </w:p>
  </w:footnote>
  <w:footnote w:type="continuationSeparator" w:id="0">
    <w:p w:rsidR="002D6FDE" w:rsidRDefault="002D6F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083" w:rsidRDefault="008671A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6944" behindDoc="1" locked="0" layoutInCell="1" allowOverlap="1" wp14:anchorId="3F8DA22F" wp14:editId="3793C762">
          <wp:simplePos x="0" y="0"/>
          <wp:positionH relativeFrom="column">
            <wp:posOffset>-588645</wp:posOffset>
          </wp:positionH>
          <wp:positionV relativeFrom="paragraph">
            <wp:posOffset>114935</wp:posOffset>
          </wp:positionV>
          <wp:extent cx="7023100" cy="756285"/>
          <wp:effectExtent l="0" t="0" r="6350" b="5715"/>
          <wp:wrapTight wrapText="bothSides">
            <wp:wrapPolygon edited="0">
              <wp:start x="879" y="0"/>
              <wp:lineTo x="234" y="1632"/>
              <wp:lineTo x="117" y="3264"/>
              <wp:lineTo x="117" y="16322"/>
              <wp:lineTo x="1230" y="17411"/>
              <wp:lineTo x="0" y="20675"/>
              <wp:lineTo x="0" y="21219"/>
              <wp:lineTo x="21561" y="21219"/>
              <wp:lineTo x="21561" y="20675"/>
              <wp:lineTo x="10780" y="17411"/>
              <wp:lineTo x="21561" y="15778"/>
              <wp:lineTo x="21561" y="1632"/>
              <wp:lineTo x="1289" y="0"/>
              <wp:lineTo x="879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65360">
      <w:t xml:space="preserve">                       </w:t>
    </w:r>
    <w:r w:rsidR="00965360">
      <w:rPr>
        <w:lang w:val="pl-PL"/>
      </w:rPr>
      <w:t xml:space="preserve">  </w:t>
    </w:r>
    <w:r w:rsidR="00965360">
      <w:rPr>
        <w:lang w:val="pl-PL"/>
      </w:rPr>
      <w:tab/>
    </w:r>
  </w:p>
  <w:p w:rsidR="00965360" w:rsidRPr="00A92083" w:rsidRDefault="00A92083" w:rsidP="00A92083">
    <w:pPr>
      <w:pStyle w:val="Stopka"/>
      <w:tabs>
        <w:tab w:val="clear" w:pos="4536"/>
        <w:tab w:val="clear" w:pos="9072"/>
        <w:tab w:val="center" w:pos="5241"/>
        <w:tab w:val="right" w:pos="9777"/>
      </w:tabs>
      <w:ind w:right="360"/>
      <w:rPr>
        <w:rFonts w:ascii="Arial" w:hAnsi="Arial" w:cs="Arial"/>
        <w:i/>
        <w:color w:val="000080"/>
        <w:sz w:val="18"/>
        <w:szCs w:val="18"/>
      </w:rPr>
    </w:pPr>
    <w:r>
      <w:rPr>
        <w:lang w:val="pl-PL"/>
      </w:rPr>
      <w:tab/>
      <w:t xml:space="preserve">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BA3" w:rsidRDefault="00A56BA3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Pr="00AF5F46" w:rsidRDefault="008671A3" w:rsidP="00AF5F4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968" behindDoc="1" locked="0" layoutInCell="1" allowOverlap="1">
          <wp:simplePos x="0" y="0"/>
          <wp:positionH relativeFrom="column">
            <wp:posOffset>-579120</wp:posOffset>
          </wp:positionH>
          <wp:positionV relativeFrom="paragraph">
            <wp:posOffset>-122555</wp:posOffset>
          </wp:positionV>
          <wp:extent cx="7023100" cy="756285"/>
          <wp:effectExtent l="0" t="0" r="6350" b="5715"/>
          <wp:wrapTight wrapText="bothSides">
            <wp:wrapPolygon edited="0">
              <wp:start x="879" y="0"/>
              <wp:lineTo x="234" y="1632"/>
              <wp:lineTo x="117" y="3264"/>
              <wp:lineTo x="117" y="16322"/>
              <wp:lineTo x="1230" y="17411"/>
              <wp:lineTo x="0" y="20675"/>
              <wp:lineTo x="0" y="21219"/>
              <wp:lineTo x="21561" y="21219"/>
              <wp:lineTo x="21561" y="20675"/>
              <wp:lineTo x="10780" y="17411"/>
              <wp:lineTo x="21561" y="15778"/>
              <wp:lineTo x="21561" y="1632"/>
              <wp:lineTo x="1289" y="0"/>
              <wp:lineTo x="879" y="0"/>
            </wp:wrapPolygon>
          </wp:wrapTight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0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5360" w:rsidRDefault="0096536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lvl w:ilvl="0">
      <w:start w:val="1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87207F5"/>
    <w:multiLevelType w:val="hybridMultilevel"/>
    <w:tmpl w:val="CA8E2D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197BF6"/>
    <w:multiLevelType w:val="hybridMultilevel"/>
    <w:tmpl w:val="9EF6E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3D6D26"/>
    <w:multiLevelType w:val="hybridMultilevel"/>
    <w:tmpl w:val="33187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F71C06"/>
    <w:multiLevelType w:val="hybridMultilevel"/>
    <w:tmpl w:val="9B8A7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3689D"/>
    <w:multiLevelType w:val="hybridMultilevel"/>
    <w:tmpl w:val="056A03D0"/>
    <w:lvl w:ilvl="0" w:tplc="0415000F">
      <w:start w:val="1"/>
      <w:numFmt w:val="decimal"/>
      <w:lvlText w:val="%1.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7"/>
    <w:rsid w:val="00045392"/>
    <w:rsid w:val="00057D51"/>
    <w:rsid w:val="00091804"/>
    <w:rsid w:val="000A0EB7"/>
    <w:rsid w:val="000B0F51"/>
    <w:rsid w:val="000B605D"/>
    <w:rsid w:val="000D6969"/>
    <w:rsid w:val="0014412F"/>
    <w:rsid w:val="001559C5"/>
    <w:rsid w:val="00177918"/>
    <w:rsid w:val="001968ED"/>
    <w:rsid w:val="001C02E1"/>
    <w:rsid w:val="00203BDB"/>
    <w:rsid w:val="00284BE7"/>
    <w:rsid w:val="002D6FDE"/>
    <w:rsid w:val="0037499E"/>
    <w:rsid w:val="00446BFF"/>
    <w:rsid w:val="0046693F"/>
    <w:rsid w:val="0047253E"/>
    <w:rsid w:val="004C1D72"/>
    <w:rsid w:val="004C7FEC"/>
    <w:rsid w:val="00510CA6"/>
    <w:rsid w:val="005432C3"/>
    <w:rsid w:val="00626D7F"/>
    <w:rsid w:val="006A6A0D"/>
    <w:rsid w:val="006D6904"/>
    <w:rsid w:val="00712749"/>
    <w:rsid w:val="007D4858"/>
    <w:rsid w:val="008671A3"/>
    <w:rsid w:val="00886A26"/>
    <w:rsid w:val="00965360"/>
    <w:rsid w:val="009E06C3"/>
    <w:rsid w:val="00A0768C"/>
    <w:rsid w:val="00A56BA3"/>
    <w:rsid w:val="00A92083"/>
    <w:rsid w:val="00AF5F46"/>
    <w:rsid w:val="00B03A90"/>
    <w:rsid w:val="00B63AC7"/>
    <w:rsid w:val="00B968B8"/>
    <w:rsid w:val="00B96A0B"/>
    <w:rsid w:val="00BB3321"/>
    <w:rsid w:val="00BF7FB1"/>
    <w:rsid w:val="00CC6E63"/>
    <w:rsid w:val="00CD647D"/>
    <w:rsid w:val="00E00F5A"/>
    <w:rsid w:val="00E041B9"/>
    <w:rsid w:val="00E73029"/>
    <w:rsid w:val="00E75A33"/>
    <w:rsid w:val="00E775CE"/>
    <w:rsid w:val="00EC6882"/>
    <w:rsid w:val="00ED539B"/>
    <w:rsid w:val="00EE1143"/>
    <w:rsid w:val="00F41C34"/>
    <w:rsid w:val="00F560B2"/>
    <w:rsid w:val="00F75087"/>
    <w:rsid w:val="00F775AB"/>
    <w:rsid w:val="00FC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  <w:sz w:val="22"/>
      <w:szCs w:val="22"/>
      <w:lang w:val="pl-P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  <w:b/>
      <w:sz w:val="22"/>
      <w:szCs w:val="22"/>
    </w:rPr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  <w:color w:val="auto"/>
    </w:rPr>
  </w:style>
  <w:style w:type="character" w:customStyle="1" w:styleId="WW8Num6z1">
    <w:name w:val="WW8Num6z1"/>
    <w:rPr>
      <w:rFonts w:hint="default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2">
    <w:name w:val="Domyślna czcionka akapitu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7z0">
    <w:name w:val="WW8Num7z0"/>
    <w:rPr>
      <w:rFonts w:ascii="Arial" w:hAnsi="Arial" w:cs="Arial"/>
      <w:sz w:val="22"/>
      <w:szCs w:val="22"/>
    </w:rPr>
  </w:style>
  <w:style w:type="character" w:customStyle="1" w:styleId="WW8Num7z1">
    <w:name w:val="WW8Num7z1"/>
    <w:rPr>
      <w:rFonts w:ascii="Arial" w:hAnsi="Arial" w:cs="Arial"/>
      <w:sz w:val="22"/>
      <w:szCs w:val="22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hAnsi="Arial" w:cs="Arial"/>
      <w:sz w:val="22"/>
      <w:szCs w:val="22"/>
      <w:lang w:val="pl-PL"/>
    </w:rPr>
  </w:style>
  <w:style w:type="character" w:customStyle="1" w:styleId="WW8Num9z1">
    <w:name w:val="WW8Num9z1"/>
    <w:rPr>
      <w:rFonts w:ascii="Arial" w:hAnsi="Arial" w:cs="Arial" w:hint="default"/>
      <w:sz w:val="22"/>
      <w:szCs w:val="22"/>
      <w:lang w:val="pl-P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2">
    <w:name w:val="WW8Num10z2"/>
    <w:rPr>
      <w:rFonts w:ascii="Arial" w:eastAsia="Times New Roman" w:hAnsi="Arial" w:cs="Arial"/>
    </w:rPr>
  </w:style>
  <w:style w:type="character" w:customStyle="1" w:styleId="WW8Num10z3">
    <w:name w:val="WW8Num10z3"/>
    <w:rPr>
      <w:rFonts w:ascii="Wingdings" w:hAnsi="Wingdings" w:cs="Wingdings" w:hint="default"/>
      <w:sz w:val="16"/>
      <w:szCs w:val="16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  <w:b w:val="0"/>
      <w:sz w:val="22"/>
      <w:szCs w:val="22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8z0">
    <w:name w:val="WW8Num18z0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8z1">
    <w:name w:val="WW8Num18z1"/>
    <w:rPr>
      <w:rFonts w:hint="default"/>
      <w:b w:val="0"/>
      <w:color w:val="auto"/>
      <w:sz w:val="22"/>
      <w:szCs w:val="22"/>
    </w:rPr>
  </w:style>
  <w:style w:type="character" w:customStyle="1" w:styleId="WW8Num18z2">
    <w:name w:val="WW8Num18z2"/>
    <w:rPr>
      <w:rFonts w:hint="default"/>
    </w:rPr>
  </w:style>
  <w:style w:type="character" w:customStyle="1" w:styleId="WW8Num19z0">
    <w:name w:val="WW8Num19z0"/>
    <w:rPr>
      <w:rFonts w:hint="default"/>
      <w:color w:val="auto"/>
      <w:sz w:val="20"/>
      <w:szCs w:val="20"/>
    </w:rPr>
  </w:style>
  <w:style w:type="character" w:customStyle="1" w:styleId="WW8Num19z1">
    <w:name w:val="WW8Num19z1"/>
    <w:rPr>
      <w:rFonts w:ascii="Arial" w:hAnsi="Arial" w:cs="Arial" w:hint="default"/>
      <w:b w:val="0"/>
      <w:color w:val="auto"/>
      <w:sz w:val="22"/>
      <w:szCs w:val="22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  <w:b w:val="0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Arial" w:hAnsi="Arial" w:cs="Arial" w:hint="default"/>
      <w:b w:val="0"/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  <w:b w:val="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" w:hAnsi="Arial" w:cs="Arial" w:hint="default"/>
      <w:b w:val="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Arial" w:hAnsi="Arial" w:cs="Arial" w:hint="default"/>
      <w:b w:val="0"/>
      <w:sz w:val="22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  <w:b w:val="0"/>
    </w:rPr>
  </w:style>
  <w:style w:type="character" w:customStyle="1" w:styleId="WW8Num33z2">
    <w:name w:val="WW8Num33z2"/>
    <w:rPr>
      <w:rFonts w:hint="default"/>
    </w:rPr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hAnsi="Arial" w:cs="Arial" w:hint="default"/>
      <w:b w:val="0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hAnsi="Arial" w:cs="Arial" w:hint="default"/>
      <w:sz w:val="18"/>
      <w:szCs w:val="18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hint="default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 w:val="0"/>
    </w:rPr>
  </w:style>
  <w:style w:type="character" w:customStyle="1" w:styleId="WW8Num40z1">
    <w:name w:val="WW8Num40z1"/>
    <w:rPr>
      <w:rFonts w:hint="default"/>
      <w:b w:val="0"/>
      <w:color w:val="auto"/>
    </w:rPr>
  </w:style>
  <w:style w:type="character" w:customStyle="1" w:styleId="WW8Num40z2">
    <w:name w:val="WW8Num40z2"/>
    <w:rPr>
      <w:rFonts w:ascii="Symbol" w:hAnsi="Symbol" w:cs="Symbol" w:hint="default"/>
      <w:b w:val="0"/>
    </w:rPr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Symbol" w:hAnsi="Symbol" w:cs="Symbol" w:hint="default"/>
      <w:sz w:val="16"/>
      <w:szCs w:val="16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  <w:color w:val="auto"/>
      <w:sz w:val="16"/>
      <w:szCs w:val="16"/>
    </w:rPr>
  </w:style>
  <w:style w:type="character" w:customStyle="1" w:styleId="WW8Num41z3">
    <w:name w:val="WW8Num41z3"/>
    <w:rPr>
      <w:rFonts w:ascii="Symbol" w:hAnsi="Symbol" w:cs="Symbol" w:hint="default"/>
    </w:rPr>
  </w:style>
  <w:style w:type="character" w:customStyle="1" w:styleId="WW8Num41z5">
    <w:name w:val="WW8Num41z5"/>
    <w:rPr>
      <w:rFonts w:ascii="Wingdings" w:hAnsi="Wingdings" w:cs="Wingdings" w:hint="default"/>
    </w:rPr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rzypisukocowegoZnak">
    <w:name w:val="Tekst przypisu końcowego Znak"/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customStyle="1" w:styleId="TekstprzypisudolnegoZnak">
    <w:name w:val="Tekst przypisu dolnego Znak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nakZnak">
    <w:name w:val="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Znak">
    <w:name w:val="Znak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1">
    <w:name w:val="Znak Znak1 Znak Znak1"/>
    <w:basedOn w:val="Normalny"/>
    <w:pPr>
      <w:suppressAutoHyphens w:val="0"/>
    </w:pPr>
    <w:rPr>
      <w:rFonts w:ascii="Arial" w:hAnsi="Arial" w:cs="Arial"/>
    </w:rPr>
  </w:style>
  <w:style w:type="paragraph" w:customStyle="1" w:styleId="ZnakZnak1ZnakZnak">
    <w:name w:val="Znak Znak1 Znak Znak"/>
    <w:basedOn w:val="Normalny"/>
    <w:pPr>
      <w:suppressAutoHyphens w:val="0"/>
    </w:pPr>
    <w:rPr>
      <w:rFonts w:ascii="Arial" w:hAnsi="Arial" w:cs="Arial"/>
    </w:rPr>
  </w:style>
  <w:style w:type="paragraph" w:customStyle="1" w:styleId="ZnakZnak1">
    <w:name w:val="Znak Znak1"/>
    <w:basedOn w:val="Normalny"/>
    <w:pPr>
      <w:suppressAutoHyphens w:val="0"/>
    </w:pPr>
    <w:rPr>
      <w:rFonts w:ascii="Arial" w:hAnsi="Arial" w:cs="Ari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nakZnakZnakZnakZnak1">
    <w:name w:val="Znak Znak Znak Znak Znak1"/>
    <w:basedOn w:val="Normalny"/>
    <w:pPr>
      <w:suppressAutoHyphens w:val="0"/>
    </w:pPr>
    <w:rPr>
      <w:rFonts w:ascii="Arial" w:hAnsi="Arial" w:cs="Arial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eastAsia="Lucida Sans Unicode"/>
    </w:rPr>
  </w:style>
  <w:style w:type="paragraph" w:styleId="NormalnyWeb">
    <w:name w:val="Normal (Web)"/>
    <w:basedOn w:val="Normalny"/>
    <w:pPr>
      <w:suppressAutoHyphens w:val="0"/>
      <w:spacing w:before="280" w:after="119"/>
    </w:p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styleId="Akapitzlist">
    <w:name w:val="List Paragraph"/>
    <w:basedOn w:val="Normalny"/>
    <w:qFormat/>
    <w:pPr>
      <w:suppressAutoHyphens w:val="0"/>
      <w:ind w:left="708"/>
    </w:pPr>
  </w:style>
  <w:style w:type="paragraph" w:customStyle="1" w:styleId="Tekstpodstawowywcity21">
    <w:name w:val="Tekst podstawowy wcięty 21"/>
    <w:basedOn w:val="Normalny"/>
    <w:pPr>
      <w:suppressAutoHyphens w:val="0"/>
      <w:spacing w:after="120" w:line="480" w:lineRule="auto"/>
      <w:ind w:left="283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wykytekst3">
    <w:name w:val="Zwykły tekst3"/>
    <w:basedOn w:val="Normalny"/>
    <w:pPr>
      <w:jc w:val="center"/>
    </w:pPr>
    <w:rPr>
      <w:rFonts w:ascii="Courier New" w:hAnsi="Courier New" w:cs="Courier New"/>
      <w:sz w:val="20"/>
      <w:szCs w:val="20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uiPriority w:val="59"/>
    <w:rsid w:val="001C0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A92083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334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1strona 1/2 Formularz oferty znak sprawy:1/09</vt:lpstr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1strona 1/2 Formularz oferty znak sprawy:1/09</dc:title>
  <dc:creator>Skrobotowicz</dc:creator>
  <cp:lastModifiedBy>m.szroeder</cp:lastModifiedBy>
  <cp:revision>14</cp:revision>
  <cp:lastPrinted>2020-05-28T06:13:00Z</cp:lastPrinted>
  <dcterms:created xsi:type="dcterms:W3CDTF">2020-05-27T10:18:00Z</dcterms:created>
  <dcterms:modified xsi:type="dcterms:W3CDTF">2021-02-15T07:32:00Z</dcterms:modified>
</cp:coreProperties>
</file>