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04"/>
        <w:gridCol w:w="3204"/>
        <w:gridCol w:w="3420"/>
      </w:tblGrid>
      <w:tr w:rsidR="00A92083" w:rsidRPr="00F03DA0" w:rsidTr="00F3089B"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  <w:vAlign w:val="center"/>
          </w:tcPr>
          <w:p w:rsidR="00A92083" w:rsidRPr="00F03DA0" w:rsidRDefault="00A56518" w:rsidP="00F3089B">
            <w:pPr>
              <w:pStyle w:val="Nagwek"/>
              <w:tabs>
                <w:tab w:val="clear" w:pos="4536"/>
                <w:tab w:val="center" w:pos="4500"/>
              </w:tabs>
              <w:spacing w:after="40"/>
              <w:rPr>
                <w:b/>
                <w:i/>
                <w:color w:val="000080"/>
                <w:sz w:val="18"/>
                <w:szCs w:val="18"/>
              </w:rPr>
            </w:pPr>
            <w:r>
              <w:rPr>
                <w:i/>
                <w:color w:val="000080"/>
                <w:sz w:val="18"/>
                <w:szCs w:val="18"/>
              </w:rPr>
              <w:t>Załącznik Nr 6</w:t>
            </w:r>
          </w:p>
        </w:tc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F03DA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center"/>
              <w:rPr>
                <w:b/>
                <w:i/>
                <w:color w:val="000080"/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F03DA0" w:rsidRDefault="00A92083" w:rsidP="004B5BB8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right"/>
            </w:pPr>
            <w:r w:rsidRPr="00F03DA0">
              <w:rPr>
                <w:i/>
                <w:color w:val="000080"/>
                <w:sz w:val="18"/>
                <w:szCs w:val="18"/>
              </w:rPr>
              <w:t xml:space="preserve">Znak </w:t>
            </w:r>
            <w:r w:rsidR="00943718" w:rsidRPr="00F03DA0">
              <w:rPr>
                <w:i/>
                <w:color w:val="002060"/>
                <w:sz w:val="18"/>
                <w:szCs w:val="18"/>
              </w:rPr>
              <w:t xml:space="preserve">sprawy </w:t>
            </w:r>
            <w:r w:rsidR="007A2230" w:rsidRPr="00F03DA0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A56518">
              <w:rPr>
                <w:b/>
                <w:i/>
                <w:color w:val="002060"/>
                <w:sz w:val="18"/>
                <w:szCs w:val="18"/>
              </w:rPr>
              <w:t>KIM 1</w:t>
            </w:r>
            <w:r w:rsidR="007A2230" w:rsidRPr="00F03DA0">
              <w:rPr>
                <w:b/>
                <w:i/>
                <w:color w:val="002060"/>
                <w:sz w:val="18"/>
                <w:szCs w:val="18"/>
              </w:rPr>
              <w:t>/</w:t>
            </w:r>
            <w:r w:rsidR="00943718" w:rsidRPr="00F03DA0">
              <w:rPr>
                <w:b/>
                <w:i/>
                <w:color w:val="002060"/>
                <w:sz w:val="18"/>
                <w:szCs w:val="18"/>
              </w:rPr>
              <w:t xml:space="preserve"> 2020</w:t>
            </w:r>
            <w:r w:rsidR="00F03DA0" w:rsidRPr="00F03DA0">
              <w:rPr>
                <w:b/>
                <w:i/>
                <w:color w:val="002060"/>
                <w:sz w:val="18"/>
                <w:szCs w:val="18"/>
              </w:rPr>
              <w:t>(</w:t>
            </w:r>
            <w:r w:rsidR="00A56518">
              <w:rPr>
                <w:b/>
                <w:i/>
                <w:color w:val="002060"/>
                <w:sz w:val="18"/>
                <w:szCs w:val="18"/>
              </w:rPr>
              <w:t>I</w:t>
            </w:r>
            <w:r w:rsidR="00F03DA0" w:rsidRPr="00F03DA0">
              <w:rPr>
                <w:b/>
                <w:i/>
                <w:color w:val="002060"/>
                <w:sz w:val="18"/>
                <w:szCs w:val="18"/>
              </w:rPr>
              <w:t>II)</w:t>
            </w:r>
            <w:r w:rsidR="00943718" w:rsidRPr="00F03DA0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4B5BB8" w:rsidRPr="00F03DA0">
              <w:rPr>
                <w:i/>
                <w:color w:val="002060"/>
                <w:sz w:val="18"/>
                <w:szCs w:val="18"/>
              </w:rPr>
              <w:t xml:space="preserve"> </w:t>
            </w:r>
          </w:p>
        </w:tc>
      </w:tr>
    </w:tbl>
    <w:p w:rsidR="00A92083" w:rsidRPr="00F03DA0" w:rsidRDefault="00A92083">
      <w:pPr>
        <w:autoSpaceDE w:val="0"/>
        <w:ind w:left="7088"/>
        <w:rPr>
          <w:b/>
          <w:bCs/>
        </w:rPr>
      </w:pPr>
    </w:p>
    <w:p w:rsidR="00A92083" w:rsidRPr="00F03DA0" w:rsidRDefault="00A92083">
      <w:pPr>
        <w:autoSpaceDE w:val="0"/>
        <w:ind w:left="7088"/>
        <w:rPr>
          <w:b/>
          <w:bCs/>
        </w:rPr>
      </w:pPr>
    </w:p>
    <w:p w:rsidR="00965360" w:rsidRPr="00F03DA0" w:rsidRDefault="00965360">
      <w:pPr>
        <w:autoSpaceDE w:val="0"/>
        <w:ind w:left="7088"/>
        <w:rPr>
          <w:bCs/>
          <w:sz w:val="22"/>
          <w:szCs w:val="22"/>
        </w:rPr>
      </w:pPr>
      <w:r w:rsidRPr="00F03DA0">
        <w:rPr>
          <w:b/>
          <w:bCs/>
        </w:rPr>
        <w:t>Gmina Kartuzy</w:t>
      </w:r>
    </w:p>
    <w:p w:rsidR="00965360" w:rsidRPr="00F03DA0" w:rsidRDefault="00965360">
      <w:pPr>
        <w:autoSpaceDE w:val="0"/>
        <w:ind w:left="7088"/>
        <w:rPr>
          <w:bCs/>
          <w:sz w:val="22"/>
          <w:szCs w:val="22"/>
        </w:rPr>
      </w:pPr>
      <w:r w:rsidRPr="00F03DA0">
        <w:rPr>
          <w:bCs/>
          <w:sz w:val="22"/>
          <w:szCs w:val="22"/>
        </w:rPr>
        <w:t xml:space="preserve">ul. gen. Józefa Hallera 1 </w:t>
      </w:r>
    </w:p>
    <w:p w:rsidR="00965360" w:rsidRPr="00F03DA0" w:rsidRDefault="00965360">
      <w:pPr>
        <w:autoSpaceDE w:val="0"/>
        <w:ind w:left="7088"/>
        <w:rPr>
          <w:b/>
          <w:bCs/>
          <w:i/>
          <w:sz w:val="28"/>
          <w:szCs w:val="28"/>
          <w:u w:val="single"/>
        </w:rPr>
      </w:pPr>
      <w:r w:rsidRPr="00F03DA0">
        <w:rPr>
          <w:bCs/>
          <w:sz w:val="22"/>
          <w:szCs w:val="22"/>
        </w:rPr>
        <w:t>83-300 Kartuzy</w:t>
      </w:r>
    </w:p>
    <w:p w:rsidR="00965360" w:rsidRPr="00F03DA0" w:rsidRDefault="00965360">
      <w:pPr>
        <w:autoSpaceDE w:val="0"/>
        <w:spacing w:before="120"/>
        <w:jc w:val="center"/>
      </w:pPr>
      <w:r w:rsidRPr="00F03DA0">
        <w:rPr>
          <w:b/>
          <w:bCs/>
          <w:i/>
          <w:sz w:val="28"/>
          <w:szCs w:val="28"/>
          <w:u w:val="single"/>
        </w:rPr>
        <w:t>OFERTA</w:t>
      </w:r>
    </w:p>
    <w:p w:rsidR="00965360" w:rsidRPr="00F03DA0" w:rsidRDefault="00A56518">
      <w:pPr>
        <w:autoSpaceDE w:val="0"/>
        <w:spacing w:before="120" w:after="120"/>
        <w:jc w:val="both"/>
        <w:rPr>
          <w:b/>
          <w:szCs w:val="22"/>
        </w:rPr>
      </w:pPr>
      <w:r w:rsidRPr="00A56518">
        <w:t>Złożona przez Wykonawcę, którego reprezentuję, w postępowaniu o udzielenie zamówienia publicznego prowadzonego w trybie rozeznania rynku o szacunkowej wartości zamówienia  do 20 000,00 zł</w:t>
      </w:r>
      <w:r w:rsidR="00965360" w:rsidRPr="00F03DA0">
        <w:rPr>
          <w:color w:val="000000"/>
        </w:rPr>
        <w:t>:</w:t>
      </w:r>
    </w:p>
    <w:p w:rsidR="00965360" w:rsidRPr="00A56518" w:rsidRDefault="00943718" w:rsidP="00EC6882">
      <w:pPr>
        <w:jc w:val="center"/>
        <w:rPr>
          <w:b/>
          <w:i/>
        </w:rPr>
      </w:pPr>
      <w:r w:rsidRPr="00F03DA0">
        <w:t xml:space="preserve"> </w:t>
      </w:r>
      <w:r w:rsidR="00A56518" w:rsidRPr="00A56518">
        <w:rPr>
          <w:b/>
          <w:i/>
        </w:rPr>
        <w:t>Wykonanie renowacji pomnika ku pamięci nauczycieli pomordowanych w czasie II wojny światowej wraz z zagospodarowaniem terenu wokół pomnika</w:t>
      </w:r>
      <w:r w:rsidR="003773CE" w:rsidRPr="00A56518">
        <w:rPr>
          <w:b/>
          <w:i/>
        </w:rPr>
        <w:t>.</w:t>
      </w:r>
    </w:p>
    <w:p w:rsidR="00943718" w:rsidRPr="00F03DA0" w:rsidRDefault="00943718" w:rsidP="00EC6882">
      <w:pPr>
        <w:jc w:val="center"/>
        <w:rPr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831"/>
      </w:tblGrid>
      <w:tr w:rsidR="00965360" w:rsidRPr="00F03DA0"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hanging="720"/>
            </w:pPr>
            <w:r w:rsidRPr="00F03DA0">
              <w:rPr>
                <w:b/>
                <w:sz w:val="22"/>
                <w:szCs w:val="22"/>
              </w:rPr>
              <w:t>DANE WYKONAWCY:</w:t>
            </w:r>
          </w:p>
        </w:tc>
      </w:tr>
      <w:tr w:rsidR="00965360" w:rsidRPr="00F03D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Wykonawca/Wykonawcy: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Adres: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NIP: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REGON: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 xml:space="preserve">Osoba odpowiedzialna za kontakty </w:t>
            </w:r>
            <w:r w:rsidRPr="00F03DA0">
              <w:rPr>
                <w:sz w:val="22"/>
                <w:szCs w:val="22"/>
              </w:rPr>
              <w:br/>
              <w:t>z Zamawiającym: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sz w:val="22"/>
                <w:szCs w:val="22"/>
              </w:rPr>
            </w:pP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proofErr w:type="spellStart"/>
            <w:r w:rsidRPr="00F03DA0">
              <w:rPr>
                <w:sz w:val="22"/>
                <w:szCs w:val="22"/>
              </w:rPr>
              <w:t>tel</w:t>
            </w:r>
            <w:proofErr w:type="spellEnd"/>
            <w:r w:rsidRPr="00F03DA0">
              <w:rPr>
                <w:sz w:val="22"/>
                <w:szCs w:val="22"/>
              </w:rPr>
              <w:t>:.............................................</w:t>
            </w:r>
          </w:p>
        </w:tc>
      </w:tr>
      <w:tr w:rsidR="00965360" w:rsidRPr="00F03DA0">
        <w:tc>
          <w:tcPr>
            <w:tcW w:w="9767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Dane teleadresowe na które należy przekazywać korespondencję związaną z niniejszym postępowaniem: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faks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e-mail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Adres do korespondencji (jeżeli inny niż adres siedziby):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:rsidR="00965360" w:rsidRPr="00F03DA0" w:rsidRDefault="00965360">
      <w:pPr>
        <w:autoSpaceDE w:val="0"/>
        <w:rPr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7"/>
      </w:tblGrid>
      <w:tr w:rsidR="00965360" w:rsidRPr="00F03DA0">
        <w:tc>
          <w:tcPr>
            <w:tcW w:w="9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numPr>
                <w:ilvl w:val="0"/>
                <w:numId w:val="1"/>
              </w:numPr>
              <w:autoSpaceDE w:val="0"/>
              <w:spacing w:before="120" w:after="60"/>
              <w:ind w:left="426"/>
              <w:rPr>
                <w:sz w:val="22"/>
                <w:szCs w:val="22"/>
              </w:rPr>
            </w:pPr>
            <w:r w:rsidRPr="00F03DA0">
              <w:rPr>
                <w:b/>
                <w:sz w:val="22"/>
                <w:szCs w:val="22"/>
              </w:rPr>
              <w:t xml:space="preserve">CENA RYCZAŁTOWA </w:t>
            </w:r>
          </w:p>
          <w:p w:rsidR="00965360" w:rsidRPr="00F03DA0" w:rsidRDefault="00965360">
            <w:pPr>
              <w:autoSpaceDE w:val="0"/>
              <w:spacing w:before="60" w:after="120"/>
              <w:ind w:left="66"/>
              <w:jc w:val="both"/>
              <w:rPr>
                <w:sz w:val="20"/>
                <w:szCs w:val="20"/>
              </w:rPr>
            </w:pPr>
            <w:r w:rsidRPr="00F03DA0">
              <w:rPr>
                <w:sz w:val="22"/>
                <w:szCs w:val="22"/>
              </w:rPr>
              <w:t xml:space="preserve">Wykonawca oferuje realizację zamówienia na warunkach określonych </w:t>
            </w:r>
            <w:r w:rsidR="00091804" w:rsidRPr="00F03DA0">
              <w:rPr>
                <w:sz w:val="22"/>
                <w:szCs w:val="22"/>
              </w:rPr>
              <w:t>w zapytaniu ofertowym</w:t>
            </w:r>
            <w:r w:rsidRPr="00F03DA0">
              <w:rPr>
                <w:sz w:val="22"/>
                <w:szCs w:val="22"/>
              </w:rPr>
              <w:t xml:space="preserve"> za cenę ryczałtową:: </w:t>
            </w:r>
            <w:r w:rsidRPr="00F03DA0">
              <w:rPr>
                <w:b/>
                <w:sz w:val="22"/>
                <w:szCs w:val="22"/>
                <w:vertAlign w:val="superscript"/>
              </w:rPr>
              <w:t>1)</w:t>
            </w:r>
          </w:p>
          <w:tbl>
            <w:tblPr>
              <w:tblW w:w="0" w:type="auto"/>
              <w:tblInd w:w="127" w:type="dxa"/>
              <w:tblLayout w:type="fixed"/>
              <w:tblLook w:val="0000" w:firstRow="0" w:lastRow="0" w:firstColumn="0" w:lastColumn="0" w:noHBand="0" w:noVBand="0"/>
            </w:tblPr>
            <w:tblGrid>
              <w:gridCol w:w="6115"/>
              <w:gridCol w:w="3319"/>
            </w:tblGrid>
            <w:tr w:rsidR="00965360" w:rsidRPr="00F03DA0" w:rsidTr="00057D51">
              <w:trPr>
                <w:trHeight w:val="421"/>
              </w:trPr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965360" w:rsidRPr="00F03DA0" w:rsidRDefault="00965360">
                  <w:pPr>
                    <w:autoSpaceDE w:val="0"/>
                    <w:spacing w:before="120" w:after="120"/>
                    <w:rPr>
                      <w:sz w:val="20"/>
                      <w:szCs w:val="22"/>
                    </w:rPr>
                  </w:pPr>
                  <w:r w:rsidRPr="00F03DA0">
                    <w:rPr>
                      <w:sz w:val="20"/>
                      <w:szCs w:val="20"/>
                    </w:rPr>
                    <w:t>Cena ryczałtowa netto za realizację przedmiotu zamówienia:</w:t>
                  </w:r>
                </w:p>
                <w:p w:rsidR="00965360" w:rsidRPr="00F03DA0" w:rsidRDefault="00965360">
                  <w:pPr>
                    <w:autoSpaceDE w:val="0"/>
                    <w:spacing w:before="240" w:after="120"/>
                    <w:rPr>
                      <w:b/>
                      <w:sz w:val="20"/>
                      <w:szCs w:val="20"/>
                    </w:rPr>
                  </w:pPr>
                  <w:r w:rsidRPr="00F03DA0">
                    <w:rPr>
                      <w:sz w:val="20"/>
                      <w:szCs w:val="22"/>
                    </w:rPr>
                    <w:t xml:space="preserve">Wartość podatku VAT </w:t>
                  </w:r>
                  <w:r w:rsidR="00057D51" w:rsidRPr="00F03DA0">
                    <w:rPr>
                      <w:sz w:val="20"/>
                      <w:szCs w:val="22"/>
                    </w:rPr>
                    <w:t>………………%</w:t>
                  </w:r>
                </w:p>
                <w:p w:rsidR="00965360" w:rsidRPr="00F03DA0" w:rsidRDefault="00965360">
                  <w:pPr>
                    <w:autoSpaceDE w:val="0"/>
                    <w:spacing w:before="240" w:after="120"/>
                    <w:rPr>
                      <w:sz w:val="20"/>
                      <w:szCs w:val="20"/>
                    </w:rPr>
                  </w:pPr>
                  <w:r w:rsidRPr="00F03DA0">
                    <w:rPr>
                      <w:b/>
                      <w:sz w:val="20"/>
                      <w:szCs w:val="20"/>
                    </w:rPr>
                    <w:t>Cena ryczałtowa brutto za realizację przedmiotu zamówienia:</w:t>
                  </w:r>
                </w:p>
              </w:tc>
              <w:tc>
                <w:tcPr>
                  <w:tcW w:w="3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65360" w:rsidRPr="00F03DA0" w:rsidRDefault="00965360">
                  <w:pPr>
                    <w:autoSpaceDE w:val="0"/>
                    <w:spacing w:before="240" w:after="60"/>
                    <w:jc w:val="center"/>
                    <w:rPr>
                      <w:sz w:val="20"/>
                      <w:szCs w:val="20"/>
                    </w:rPr>
                  </w:pPr>
                  <w:r w:rsidRPr="00F03DA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F03DA0" w:rsidRDefault="00965360">
                  <w:pPr>
                    <w:autoSpaceDE w:val="0"/>
                    <w:spacing w:before="24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3DA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F03DA0" w:rsidRDefault="00965360">
                  <w:pPr>
                    <w:autoSpaceDE w:val="0"/>
                    <w:spacing w:before="240" w:after="60"/>
                    <w:jc w:val="center"/>
                  </w:pPr>
                  <w:r w:rsidRPr="00F03DA0">
                    <w:rPr>
                      <w:b/>
                      <w:sz w:val="20"/>
                      <w:szCs w:val="20"/>
                    </w:rPr>
                    <w:t>………………… zł</w:t>
                  </w:r>
                </w:p>
              </w:tc>
            </w:tr>
          </w:tbl>
          <w:p w:rsidR="00965360" w:rsidRPr="00F03DA0" w:rsidRDefault="00965360" w:rsidP="00FC6E2A">
            <w:pPr>
              <w:numPr>
                <w:ilvl w:val="0"/>
                <w:numId w:val="4"/>
              </w:numPr>
              <w:autoSpaceDE w:val="0"/>
              <w:spacing w:before="120" w:after="60"/>
            </w:pPr>
            <w:r w:rsidRPr="00F03DA0">
              <w:rPr>
                <w:b/>
                <w:sz w:val="18"/>
                <w:szCs w:val="18"/>
              </w:rPr>
              <w:t xml:space="preserve">CENA RYCZAŁTOWA </w:t>
            </w:r>
            <w:r w:rsidRPr="00F03DA0">
              <w:rPr>
                <w:sz w:val="18"/>
                <w:szCs w:val="18"/>
              </w:rPr>
              <w:t xml:space="preserve">stanowi całkowite wynagrodzenie Wykonawcy, uwzględniające wszystkie koszty związane z realizacją przedmiotu </w:t>
            </w:r>
            <w:r w:rsidR="00FC6E2A" w:rsidRPr="00F03DA0">
              <w:rPr>
                <w:sz w:val="18"/>
                <w:szCs w:val="18"/>
              </w:rPr>
              <w:t>zamówienia zgodnie z zapytaniem</w:t>
            </w:r>
            <w:r w:rsidRPr="00F03DA0">
              <w:rPr>
                <w:sz w:val="18"/>
                <w:szCs w:val="18"/>
              </w:rPr>
              <w:t>.</w:t>
            </w:r>
          </w:p>
        </w:tc>
      </w:tr>
    </w:tbl>
    <w:p w:rsidR="00965360" w:rsidRPr="00F03DA0" w:rsidRDefault="00965360">
      <w:pPr>
        <w:autoSpaceDE w:val="0"/>
        <w:rPr>
          <w:sz w:val="12"/>
          <w:szCs w:val="12"/>
        </w:rPr>
      </w:pPr>
    </w:p>
    <w:p w:rsidR="00965360" w:rsidRPr="00F03DA0" w:rsidRDefault="00965360">
      <w:pPr>
        <w:sectPr w:rsidR="00965360" w:rsidRPr="00F03DA0" w:rsidSect="00A92083">
          <w:headerReference w:type="default" r:id="rId8"/>
          <w:footerReference w:type="default" r:id="rId9"/>
          <w:pgSz w:w="11906" w:h="16838"/>
          <w:pgMar w:top="229" w:right="851" w:bottom="851" w:left="1418" w:header="284" w:footer="112" w:gutter="0"/>
          <w:cols w:space="708"/>
          <w:docGrid w:linePitch="600" w:charSpace="32768"/>
        </w:sectPr>
      </w:pPr>
    </w:p>
    <w:tbl>
      <w:tblPr>
        <w:tblW w:w="98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965360" w:rsidRPr="00F03DA0" w:rsidTr="00A92083">
        <w:trPr>
          <w:trHeight w:val="156"/>
        </w:trPr>
        <w:tc>
          <w:tcPr>
            <w:tcW w:w="9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numPr>
                <w:ilvl w:val="0"/>
                <w:numId w:val="1"/>
              </w:numPr>
              <w:autoSpaceDE w:val="0"/>
              <w:spacing w:before="120" w:after="120"/>
              <w:ind w:left="426"/>
              <w:rPr>
                <w:sz w:val="22"/>
                <w:szCs w:val="22"/>
              </w:rPr>
            </w:pPr>
            <w:r w:rsidRPr="00F03DA0">
              <w:rPr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1559C5" w:rsidRPr="00F03DA0" w:rsidRDefault="00831D6E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Termin realizacji zamówienia: </w:t>
            </w:r>
            <w:r w:rsidR="00A56518">
              <w:rPr>
                <w:rFonts w:eastAsia="Arial"/>
                <w:b/>
                <w:u w:val="single"/>
              </w:rPr>
              <w:t>31</w:t>
            </w:r>
            <w:r w:rsidR="00943718" w:rsidRPr="00831D6E">
              <w:rPr>
                <w:rFonts w:eastAsia="Arial"/>
                <w:b/>
                <w:u w:val="single"/>
              </w:rPr>
              <w:t>.</w:t>
            </w:r>
            <w:r w:rsidR="00A56518">
              <w:rPr>
                <w:rFonts w:eastAsia="Arial"/>
                <w:b/>
                <w:u w:val="single"/>
              </w:rPr>
              <w:t>07</w:t>
            </w:r>
            <w:bookmarkStart w:id="0" w:name="_GoBack"/>
            <w:bookmarkEnd w:id="0"/>
            <w:r w:rsidR="004C15DB">
              <w:rPr>
                <w:rFonts w:eastAsia="Arial"/>
                <w:b/>
                <w:u w:val="single"/>
              </w:rPr>
              <w:t>.2021</w:t>
            </w:r>
            <w:r w:rsidR="00B63AC7" w:rsidRPr="00F03DA0">
              <w:rPr>
                <w:rFonts w:eastAsia="Arial"/>
                <w:b/>
                <w:u w:val="single"/>
              </w:rPr>
              <w:t xml:space="preserve"> </w:t>
            </w:r>
            <w:r w:rsidR="001559C5" w:rsidRPr="00F03DA0">
              <w:rPr>
                <w:rFonts w:eastAsia="Arial"/>
                <w:b/>
                <w:u w:val="single"/>
              </w:rPr>
              <w:t>r.</w:t>
            </w:r>
            <w:r w:rsidR="001559C5" w:rsidRPr="00F03DA0">
              <w:rPr>
                <w:rFonts w:eastAsia="Arial"/>
              </w:rPr>
              <w:t xml:space="preserve"> </w:t>
            </w:r>
          </w:p>
          <w:p w:rsidR="00965360" w:rsidRPr="00F03DA0" w:rsidRDefault="00965360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</w:pPr>
            <w:r w:rsidRPr="00F03DA0">
              <w:t>Wykonawca zobowiązuje się do zawarcia umowy w miejscu i terminie wyznaczonym przez Zamawiającego.</w:t>
            </w:r>
          </w:p>
          <w:p w:rsidR="001559C5" w:rsidRPr="00F03DA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F03DA0">
              <w:t>Oświadczamy, że zapoznaliśmy się z projektem umowy, akceptujemy go w całości i w przypadku wyboru naszej oferty podpiszemy ją na warunkach określonych w projekcie.</w:t>
            </w:r>
          </w:p>
          <w:p w:rsidR="001559C5" w:rsidRPr="00F03DA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F03DA0">
              <w:t>Oświadczamy, że do wykonania określonych prac i czynności posiadamy niezbędne uprawnienia, wiedzę i doświadczenie, potencjał ekonomiczny techniczny</w:t>
            </w:r>
            <w:r w:rsidR="00A92083" w:rsidRPr="00F03DA0">
              <w:t xml:space="preserve"> i osobowy/ kadrowy.</w:t>
            </w:r>
          </w:p>
          <w:p w:rsidR="001559C5" w:rsidRPr="00F03DA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Oświadczam, że zapoznałem się z opisem przedmiotu zamówienia i nie wnoszę </w:t>
            </w:r>
            <w:r w:rsidRPr="00F03DA0">
              <w:rPr>
                <w:rFonts w:eastAsia="Arial"/>
              </w:rPr>
              <w:br/>
              <w:t xml:space="preserve"> do niego zastrzeżeń. </w:t>
            </w:r>
          </w:p>
          <w:p w:rsidR="001559C5" w:rsidRPr="00F03DA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Oświadczam, że znajduję się w sytuacji finansowej umożliwiającej realizację przedmiotu zamówienia.    </w:t>
            </w:r>
          </w:p>
          <w:p w:rsidR="001559C5" w:rsidRPr="00F03DA0" w:rsidRDefault="001559C5" w:rsidP="00A92083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Oświadczam, że nie jestem powiązany kapitałowo/osobowo z zamawiającym. </w:t>
            </w:r>
          </w:p>
        </w:tc>
      </w:tr>
      <w:tr w:rsidR="00965360" w:rsidRPr="00F03DA0" w:rsidTr="00E23273">
        <w:trPr>
          <w:trHeight w:val="80"/>
        </w:trPr>
        <w:tc>
          <w:tcPr>
            <w:tcW w:w="9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 w:rsidP="00A92083">
            <w:pPr>
              <w:pStyle w:val="Zwykytekst3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1C02E1" w:rsidRPr="00F03DA0" w:rsidRDefault="001C02E1" w:rsidP="00E23273">
      <w:pPr>
        <w:autoSpaceDE w:val="0"/>
        <w:spacing w:before="40"/>
        <w:rPr>
          <w:sz w:val="12"/>
          <w:szCs w:val="1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88"/>
        <w:gridCol w:w="4909"/>
      </w:tblGrid>
      <w:tr w:rsidR="00965360" w:rsidRPr="00F03DA0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spacing w:before="120"/>
              <w:rPr>
                <w:sz w:val="16"/>
                <w:szCs w:val="16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F03DA0" w:rsidRDefault="00965360">
            <w:pPr>
              <w:autoSpaceDE w:val="0"/>
              <w:spacing w:after="120"/>
              <w:jc w:val="center"/>
              <w:rPr>
                <w:sz w:val="22"/>
                <w:szCs w:val="22"/>
              </w:rPr>
            </w:pPr>
            <w:r w:rsidRPr="00F03DA0">
              <w:rPr>
                <w:sz w:val="16"/>
                <w:szCs w:val="16"/>
              </w:rPr>
              <w:t>(Pieczęć Wykonawcy)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jc w:val="center"/>
              <w:rPr>
                <w:sz w:val="16"/>
                <w:szCs w:val="16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F03DA0" w:rsidRDefault="00965360">
            <w:pPr>
              <w:autoSpaceDE w:val="0"/>
              <w:jc w:val="center"/>
            </w:pPr>
            <w:r w:rsidRPr="00F03DA0">
              <w:rPr>
                <w:sz w:val="16"/>
                <w:szCs w:val="16"/>
              </w:rPr>
              <w:t>(Data i podpis upoważnionego przedstawiciela Wykonawcy)</w:t>
            </w:r>
          </w:p>
        </w:tc>
      </w:tr>
    </w:tbl>
    <w:p w:rsidR="00965360" w:rsidRPr="00F03DA0" w:rsidRDefault="00965360">
      <w:pPr>
        <w:autoSpaceDE w:val="0"/>
      </w:pPr>
    </w:p>
    <w:sectPr w:rsidR="00965360" w:rsidRPr="00F03DA0" w:rsidSect="00AF5F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38" w:right="851" w:bottom="851" w:left="1418" w:header="56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E9" w:rsidRDefault="00B365E9">
      <w:r>
        <w:separator/>
      </w:r>
    </w:p>
  </w:endnote>
  <w:endnote w:type="continuationSeparator" w:id="0">
    <w:p w:rsidR="00B365E9" w:rsidRDefault="00B3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4B5BB8">
    <w:r>
      <w:rPr>
        <w:noProof/>
        <w:lang w:eastAsia="pl-PL"/>
      </w:rPr>
      <w:drawing>
        <wp:anchor distT="0" distB="0" distL="114300" distR="114300" simplePos="0" relativeHeight="251672064" behindDoc="1" locked="0" layoutInCell="1" allowOverlap="1" wp14:anchorId="6F4C5F81" wp14:editId="5FF8BB5E">
          <wp:simplePos x="0" y="0"/>
          <wp:positionH relativeFrom="column">
            <wp:posOffset>5697855</wp:posOffset>
          </wp:positionH>
          <wp:positionV relativeFrom="paragraph">
            <wp:posOffset>-330200</wp:posOffset>
          </wp:positionV>
          <wp:extent cx="853440" cy="752475"/>
          <wp:effectExtent l="0" t="0" r="3810" b="9525"/>
          <wp:wrapTight wrapText="bothSides">
            <wp:wrapPolygon edited="0">
              <wp:start x="0" y="0"/>
              <wp:lineTo x="0" y="21327"/>
              <wp:lineTo x="21214" y="21327"/>
              <wp:lineTo x="21214" y="0"/>
              <wp:lineTo x="0" y="0"/>
            </wp:wrapPolygon>
          </wp:wrapTight>
          <wp:docPr id="10" name="Obraz 10" descr="C:\Users\stażystka\Documents\Kinga\LOGA\RPO WP 2014-2020\logo KART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żystka\Documents\Kinga\LOGA\RPO WP 2014-2020\logo KARTU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0016" behindDoc="0" locked="0" layoutInCell="0" allowOverlap="1" wp14:anchorId="6438E761" wp14:editId="76115318">
          <wp:simplePos x="0" y="0"/>
          <wp:positionH relativeFrom="page">
            <wp:posOffset>140970</wp:posOffset>
          </wp:positionH>
          <wp:positionV relativeFrom="page">
            <wp:posOffset>9911715</wp:posOffset>
          </wp:positionV>
          <wp:extent cx="6123940" cy="191135"/>
          <wp:effectExtent l="0" t="0" r="0" b="0"/>
          <wp:wrapNone/>
          <wp:docPr id="9" name="Obraz 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965360">
      <w:trPr>
        <w:trHeight w:val="721"/>
      </w:trPr>
      <w:tc>
        <w:tcPr>
          <w:tcW w:w="9288" w:type="dxa"/>
          <w:shd w:val="clear" w:color="auto" w:fill="auto"/>
        </w:tcPr>
        <w:p w:rsidR="00A92083" w:rsidRPr="00A92083" w:rsidRDefault="00A92083" w:rsidP="00A92083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</w:pPr>
          <w:r>
            <w:t xml:space="preserve">                                                                            </w:t>
          </w:r>
        </w:p>
      </w:tc>
      <w:tc>
        <w:tcPr>
          <w:tcW w:w="520" w:type="dxa"/>
          <w:shd w:val="clear" w:color="auto" w:fill="auto"/>
          <w:vAlign w:val="bottom"/>
        </w:tcPr>
        <w:p w:rsidR="00965360" w:rsidRDefault="00965360">
          <w:pPr>
            <w:pStyle w:val="Stopka"/>
            <w:jc w:val="center"/>
          </w:pP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PAGE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A56518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1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  <w:r>
            <w:rPr>
              <w:rStyle w:val="Numerstrony"/>
              <w:rFonts w:ascii="Arial" w:hAnsi="Arial" w:cs="Arial"/>
              <w:i/>
              <w:color w:val="000080"/>
              <w:sz w:val="20"/>
              <w:szCs w:val="20"/>
              <w:lang w:val="pl-PL"/>
            </w:rPr>
            <w:t>/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NUMPAGES \*Arabic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A56518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2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</w:p>
      </w:tc>
    </w:tr>
  </w:tbl>
  <w:p w:rsidR="00965360" w:rsidRDefault="00965360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4B5BB8" w:rsidP="004B5BB8">
    <w:pPr>
      <w:tabs>
        <w:tab w:val="left" w:pos="9180"/>
      </w:tabs>
      <w:autoSpaceDE w:val="0"/>
    </w:pPr>
    <w:r>
      <w:rPr>
        <w:noProof/>
        <w:lang w:eastAsia="pl-PL"/>
      </w:rPr>
      <w:drawing>
        <wp:anchor distT="0" distB="0" distL="114300" distR="114300" simplePos="0" relativeHeight="251674112" behindDoc="1" locked="0" layoutInCell="1" allowOverlap="1" wp14:anchorId="57B6D5D9" wp14:editId="1C36DA0C">
          <wp:simplePos x="0" y="0"/>
          <wp:positionH relativeFrom="column">
            <wp:posOffset>5749290</wp:posOffset>
          </wp:positionH>
          <wp:positionV relativeFrom="paragraph">
            <wp:posOffset>-495935</wp:posOffset>
          </wp:positionV>
          <wp:extent cx="853440" cy="752475"/>
          <wp:effectExtent l="0" t="0" r="3810" b="9525"/>
          <wp:wrapTight wrapText="bothSides">
            <wp:wrapPolygon edited="0">
              <wp:start x="0" y="0"/>
              <wp:lineTo x="0" y="21327"/>
              <wp:lineTo x="21214" y="21327"/>
              <wp:lineTo x="21214" y="0"/>
              <wp:lineTo x="0" y="0"/>
            </wp:wrapPolygon>
          </wp:wrapTight>
          <wp:docPr id="11" name="Obraz 11" descr="C:\Users\stażystka\Documents\Kinga\LOGA\RPO WP 2014-2020\logo KART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żystka\Documents\Kinga\LOGA\RPO WP 2014-2020\logo KARTU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2C3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F57CDA1" wp14:editId="6678A06F">
              <wp:simplePos x="0" y="0"/>
              <wp:positionH relativeFrom="page">
                <wp:posOffset>6755765</wp:posOffset>
              </wp:positionH>
              <wp:positionV relativeFrom="paragraph">
                <wp:posOffset>384810</wp:posOffset>
              </wp:positionV>
              <wp:extent cx="358140" cy="144780"/>
              <wp:effectExtent l="2540" t="3810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360" w:rsidRDefault="00965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56518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56518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30.3pt;width:28.2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5y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" stroked="f">
              <v:fill opacity="0"/>
              <v:textbox inset="0,0,0,0">
                <w:txbxContent>
                  <w:p w:rsidR="00965360" w:rsidRDefault="00965360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A56518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strony"/>
                        <w:rFonts w:ascii="Arial" w:hAnsi="Arial" w:cs="Arial"/>
                        <w:i/>
                        <w:color w:val="000080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NUMPAGES \*Arabic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A56518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965360">
      <w:t xml:space="preserve"> </w:t>
    </w:r>
    <w:r>
      <w:rPr>
        <w:noProof/>
        <w:lang w:eastAsia="pl-PL"/>
      </w:rPr>
      <w:drawing>
        <wp:anchor distT="0" distB="0" distL="114300" distR="114300" simplePos="0" relativeHeight="251676160" behindDoc="0" locked="0" layoutInCell="0" allowOverlap="1" wp14:anchorId="38CFFFE1" wp14:editId="1E982033">
          <wp:simplePos x="0" y="0"/>
          <wp:positionH relativeFrom="page">
            <wp:posOffset>93345</wp:posOffset>
          </wp:positionH>
          <wp:positionV relativeFrom="page">
            <wp:posOffset>9885045</wp:posOffset>
          </wp:positionV>
          <wp:extent cx="6123940" cy="191135"/>
          <wp:effectExtent l="0" t="0" r="0" b="0"/>
          <wp:wrapNone/>
          <wp:docPr id="12" name="Obraz 1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965360" w:rsidRDefault="00965360">
    <w:pPr>
      <w:autoSpaceDE w:val="0"/>
      <w:jc w:val="center"/>
      <w:rPr>
        <w:rFonts w:ascii="Arial" w:hAnsi="Arial" w:cs="Arial"/>
        <w:color w:val="000080"/>
        <w:sz w:val="16"/>
        <w:szCs w:val="16"/>
      </w:rPr>
    </w:pPr>
  </w:p>
  <w:p w:rsidR="00965360" w:rsidRDefault="00965360">
    <w:pPr>
      <w:autoSpaceDE w:val="0"/>
      <w:ind w:left="900" w:hanging="900"/>
      <w:jc w:val="both"/>
      <w:rPr>
        <w:rFonts w:ascii="Arial" w:hAnsi="Arial" w:cs="Arial"/>
        <w:color w:val="000080"/>
        <w:sz w:val="16"/>
        <w:szCs w:val="16"/>
      </w:rPr>
    </w:pPr>
  </w:p>
  <w:p w:rsidR="00965360" w:rsidRDefault="00965360">
    <w:pPr>
      <w:pStyle w:val="Stopka"/>
      <w:snapToGrid w:val="0"/>
      <w:jc w:val="center"/>
      <w:rPr>
        <w:lang w:val="pl-PL"/>
      </w:rPr>
    </w:pPr>
  </w:p>
  <w:p w:rsidR="00965360" w:rsidRDefault="00965360"/>
  <w:p w:rsidR="00965360" w:rsidRDefault="0096536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E9" w:rsidRDefault="00B365E9">
      <w:r>
        <w:separator/>
      </w:r>
    </w:p>
  </w:footnote>
  <w:footnote w:type="continuationSeparator" w:id="0">
    <w:p w:rsidR="00B365E9" w:rsidRDefault="00B36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83" w:rsidRDefault="004B5BB8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1999E945" wp14:editId="4096ABDF">
          <wp:simplePos x="0" y="0"/>
          <wp:positionH relativeFrom="column">
            <wp:posOffset>-643255</wp:posOffset>
          </wp:positionH>
          <wp:positionV relativeFrom="paragraph">
            <wp:posOffset>29210</wp:posOffset>
          </wp:positionV>
          <wp:extent cx="7017385" cy="756285"/>
          <wp:effectExtent l="0" t="0" r="0" b="5715"/>
          <wp:wrapTight wrapText="bothSides">
            <wp:wrapPolygon edited="0">
              <wp:start x="880" y="0"/>
              <wp:lineTo x="235" y="1632"/>
              <wp:lineTo x="117" y="3264"/>
              <wp:lineTo x="117" y="16322"/>
              <wp:lineTo x="1231" y="17411"/>
              <wp:lineTo x="0" y="20675"/>
              <wp:lineTo x="0" y="21219"/>
              <wp:lineTo x="21520" y="21219"/>
              <wp:lineTo x="21520" y="20675"/>
              <wp:lineTo x="10789" y="17411"/>
              <wp:lineTo x="21520" y="15778"/>
              <wp:lineTo x="21520" y="1632"/>
              <wp:lineTo x="1290" y="0"/>
              <wp:lineTo x="88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360">
      <w:t xml:space="preserve">                       </w:t>
    </w:r>
    <w:r w:rsidR="00965360">
      <w:rPr>
        <w:lang w:val="pl-PL"/>
      </w:rPr>
      <w:t xml:space="preserve">  </w:t>
    </w:r>
    <w:r w:rsidR="00965360">
      <w:rPr>
        <w:lang w:val="pl-PL"/>
      </w:rPr>
      <w:tab/>
    </w:r>
  </w:p>
  <w:p w:rsidR="00965360" w:rsidRPr="00A92083" w:rsidRDefault="00A92083" w:rsidP="00A9208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rFonts w:ascii="Arial" w:hAnsi="Arial" w:cs="Arial"/>
        <w:i/>
        <w:color w:val="000080"/>
        <w:sz w:val="18"/>
        <w:szCs w:val="18"/>
      </w:rPr>
    </w:pPr>
    <w:r>
      <w:rPr>
        <w:lang w:val="pl-PL"/>
      </w:rPr>
      <w:tab/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Pr="00AF5F46" w:rsidRDefault="004B5BB8" w:rsidP="00AF5F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968" behindDoc="1" locked="0" layoutInCell="1" allowOverlap="1">
          <wp:simplePos x="0" y="0"/>
          <wp:positionH relativeFrom="column">
            <wp:posOffset>-595630</wp:posOffset>
          </wp:positionH>
          <wp:positionV relativeFrom="paragraph">
            <wp:posOffset>-227330</wp:posOffset>
          </wp:positionV>
          <wp:extent cx="7017385" cy="756285"/>
          <wp:effectExtent l="0" t="0" r="0" b="5715"/>
          <wp:wrapTight wrapText="bothSides">
            <wp:wrapPolygon edited="0">
              <wp:start x="880" y="0"/>
              <wp:lineTo x="235" y="1632"/>
              <wp:lineTo x="117" y="3264"/>
              <wp:lineTo x="117" y="16322"/>
              <wp:lineTo x="1231" y="17411"/>
              <wp:lineTo x="0" y="20675"/>
              <wp:lineTo x="0" y="21219"/>
              <wp:lineTo x="21520" y="21219"/>
              <wp:lineTo x="21520" y="20675"/>
              <wp:lineTo x="10789" y="17411"/>
              <wp:lineTo x="21520" y="15778"/>
              <wp:lineTo x="21520" y="1632"/>
              <wp:lineTo x="1290" y="0"/>
              <wp:lineTo x="88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87207F5"/>
    <w:multiLevelType w:val="hybridMultilevel"/>
    <w:tmpl w:val="CA8E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6D26"/>
    <w:multiLevelType w:val="hybridMultilevel"/>
    <w:tmpl w:val="3318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71C06"/>
    <w:multiLevelType w:val="hybridMultilevel"/>
    <w:tmpl w:val="9B8A7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3689D"/>
    <w:multiLevelType w:val="hybridMultilevel"/>
    <w:tmpl w:val="056A03D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7"/>
    <w:rsid w:val="00057D51"/>
    <w:rsid w:val="00091804"/>
    <w:rsid w:val="000A0EB7"/>
    <w:rsid w:val="000B0F51"/>
    <w:rsid w:val="000D1FD6"/>
    <w:rsid w:val="000D6969"/>
    <w:rsid w:val="0014412F"/>
    <w:rsid w:val="001559C5"/>
    <w:rsid w:val="00177918"/>
    <w:rsid w:val="001968ED"/>
    <w:rsid w:val="001C02E1"/>
    <w:rsid w:val="00203BDB"/>
    <w:rsid w:val="00284BE7"/>
    <w:rsid w:val="0037499E"/>
    <w:rsid w:val="003773CE"/>
    <w:rsid w:val="00446BFF"/>
    <w:rsid w:val="00474CC4"/>
    <w:rsid w:val="004B5BB8"/>
    <w:rsid w:val="004C15DB"/>
    <w:rsid w:val="004C1D72"/>
    <w:rsid w:val="005432C3"/>
    <w:rsid w:val="00562F0E"/>
    <w:rsid w:val="00617B58"/>
    <w:rsid w:val="006A6A0D"/>
    <w:rsid w:val="006D6904"/>
    <w:rsid w:val="00712749"/>
    <w:rsid w:val="00750A69"/>
    <w:rsid w:val="007A2230"/>
    <w:rsid w:val="00831D6E"/>
    <w:rsid w:val="00886A26"/>
    <w:rsid w:val="00943718"/>
    <w:rsid w:val="00965360"/>
    <w:rsid w:val="00975869"/>
    <w:rsid w:val="009E06C3"/>
    <w:rsid w:val="00A56518"/>
    <w:rsid w:val="00A92083"/>
    <w:rsid w:val="00AD5168"/>
    <w:rsid w:val="00AF5F46"/>
    <w:rsid w:val="00B03A90"/>
    <w:rsid w:val="00B365E9"/>
    <w:rsid w:val="00B63AC7"/>
    <w:rsid w:val="00B86BB2"/>
    <w:rsid w:val="00B968B8"/>
    <w:rsid w:val="00BB3321"/>
    <w:rsid w:val="00BF7FB1"/>
    <w:rsid w:val="00CF6BCD"/>
    <w:rsid w:val="00E041B9"/>
    <w:rsid w:val="00E05428"/>
    <w:rsid w:val="00E23273"/>
    <w:rsid w:val="00E258AD"/>
    <w:rsid w:val="00E775CE"/>
    <w:rsid w:val="00EC6882"/>
    <w:rsid w:val="00F03DA0"/>
    <w:rsid w:val="00F1252F"/>
    <w:rsid w:val="00F41C34"/>
    <w:rsid w:val="00F560B2"/>
    <w:rsid w:val="00F75087"/>
    <w:rsid w:val="00FA0308"/>
    <w:rsid w:val="00F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m.szroeder</cp:lastModifiedBy>
  <cp:revision>15</cp:revision>
  <cp:lastPrinted>2020-04-01T07:56:00Z</cp:lastPrinted>
  <dcterms:created xsi:type="dcterms:W3CDTF">2020-08-25T11:11:00Z</dcterms:created>
  <dcterms:modified xsi:type="dcterms:W3CDTF">2021-06-02T11:44:00Z</dcterms:modified>
</cp:coreProperties>
</file>